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A4" w:rsidRPr="00B61E69" w:rsidRDefault="00B61E69" w:rsidP="00C314A4">
      <w:pPr>
        <w:spacing w:after="0"/>
        <w:ind w:left="-709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</w:t>
      </w:r>
      <w:r w:rsidR="00C314A4" w:rsidRPr="00C314A4">
        <w:rPr>
          <w:rFonts w:ascii="Times New Roman" w:hAnsi="Times New Roman"/>
          <w:sz w:val="28"/>
          <w:szCs w:val="28"/>
        </w:rPr>
        <w:t>ГУ «Средняя школа №</w:t>
      </w:r>
      <w:r w:rsidR="00C314A4" w:rsidRPr="00C314A4">
        <w:rPr>
          <w:rFonts w:ascii="Times New Roman" w:hAnsi="Times New Roman"/>
          <w:sz w:val="28"/>
          <w:szCs w:val="28"/>
          <w:lang w:val="kk-KZ"/>
        </w:rPr>
        <w:t>1</w:t>
      </w:r>
      <w:r w:rsidR="00C314A4" w:rsidRPr="00C314A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акимата города Рудного</w:t>
      </w:r>
    </w:p>
    <w:p w:rsidR="00C314A4" w:rsidRPr="00C314A4" w:rsidRDefault="00C314A4" w:rsidP="00247AF3">
      <w:pPr>
        <w:spacing w:after="0"/>
        <w:ind w:left="-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C314A4">
      <w:pPr>
        <w:spacing w:after="0"/>
        <w:ind w:left="-709"/>
        <w:jc w:val="center"/>
        <w:rPr>
          <w:rFonts w:ascii="Times New Roman" w:hAnsi="Times New Roman"/>
          <w:b/>
          <w:sz w:val="48"/>
          <w:szCs w:val="28"/>
          <w:lang w:val="kk-KZ"/>
        </w:rPr>
      </w:pPr>
      <w:r w:rsidRPr="00C314A4">
        <w:rPr>
          <w:rFonts w:ascii="Times New Roman" w:hAnsi="Times New Roman"/>
          <w:b/>
          <w:sz w:val="48"/>
          <w:szCs w:val="28"/>
        </w:rPr>
        <w:t xml:space="preserve">Анализ работы </w:t>
      </w:r>
      <w:proofErr w:type="gramStart"/>
      <w:r w:rsidRPr="00C314A4">
        <w:rPr>
          <w:rFonts w:ascii="Times New Roman" w:hAnsi="Times New Roman"/>
          <w:b/>
          <w:sz w:val="48"/>
          <w:szCs w:val="28"/>
        </w:rPr>
        <w:t>методического</w:t>
      </w:r>
      <w:proofErr w:type="gramEnd"/>
    </w:p>
    <w:p w:rsidR="00C314A4" w:rsidRPr="00C314A4" w:rsidRDefault="00C314A4" w:rsidP="00C314A4">
      <w:pPr>
        <w:spacing w:after="0"/>
        <w:ind w:left="-709"/>
        <w:jc w:val="center"/>
        <w:rPr>
          <w:rFonts w:ascii="Times New Roman" w:hAnsi="Times New Roman"/>
          <w:b/>
          <w:sz w:val="48"/>
          <w:szCs w:val="28"/>
        </w:rPr>
      </w:pPr>
      <w:r w:rsidRPr="00C314A4">
        <w:rPr>
          <w:rFonts w:ascii="Times New Roman" w:hAnsi="Times New Roman"/>
          <w:b/>
          <w:sz w:val="48"/>
          <w:szCs w:val="28"/>
        </w:rPr>
        <w:t xml:space="preserve"> объединения учителей</w:t>
      </w:r>
    </w:p>
    <w:p w:rsidR="00C314A4" w:rsidRDefault="00C314A4" w:rsidP="00C314A4">
      <w:pPr>
        <w:spacing w:after="0"/>
        <w:ind w:left="-709"/>
        <w:jc w:val="center"/>
        <w:rPr>
          <w:rFonts w:ascii="Times New Roman" w:hAnsi="Times New Roman"/>
          <w:b/>
          <w:sz w:val="48"/>
          <w:szCs w:val="28"/>
          <w:lang w:val="kk-KZ"/>
        </w:rPr>
      </w:pPr>
      <w:r w:rsidRPr="00C314A4">
        <w:rPr>
          <w:rFonts w:ascii="Times New Roman" w:hAnsi="Times New Roman"/>
          <w:b/>
          <w:sz w:val="48"/>
          <w:szCs w:val="28"/>
          <w:lang w:val="kk-KZ"/>
        </w:rPr>
        <w:t xml:space="preserve">казахского языка и </w:t>
      </w:r>
    </w:p>
    <w:p w:rsidR="00C314A4" w:rsidRDefault="00C314A4" w:rsidP="00C314A4">
      <w:pPr>
        <w:spacing w:after="0"/>
        <w:ind w:left="-709"/>
        <w:jc w:val="center"/>
        <w:rPr>
          <w:rFonts w:ascii="Times New Roman" w:hAnsi="Times New Roman"/>
          <w:b/>
          <w:sz w:val="48"/>
          <w:szCs w:val="28"/>
          <w:lang w:val="kk-KZ"/>
        </w:rPr>
      </w:pPr>
      <w:r w:rsidRPr="00C314A4">
        <w:rPr>
          <w:rFonts w:ascii="Times New Roman" w:hAnsi="Times New Roman"/>
          <w:b/>
          <w:sz w:val="48"/>
          <w:szCs w:val="28"/>
          <w:lang w:val="kk-KZ"/>
        </w:rPr>
        <w:t xml:space="preserve"> литературы</w:t>
      </w:r>
    </w:p>
    <w:p w:rsidR="00C314A4" w:rsidRPr="00C314A4" w:rsidRDefault="00C314A4" w:rsidP="00C314A4">
      <w:pPr>
        <w:spacing w:after="0"/>
        <w:ind w:left="-709"/>
        <w:jc w:val="center"/>
        <w:rPr>
          <w:rFonts w:ascii="Times New Roman" w:hAnsi="Times New Roman"/>
          <w:b/>
          <w:sz w:val="48"/>
          <w:szCs w:val="28"/>
        </w:rPr>
      </w:pPr>
      <w:r w:rsidRPr="00C314A4">
        <w:rPr>
          <w:rFonts w:ascii="Times New Roman" w:hAnsi="Times New Roman"/>
          <w:b/>
          <w:sz w:val="48"/>
          <w:szCs w:val="28"/>
        </w:rPr>
        <w:t xml:space="preserve"> за </w:t>
      </w:r>
      <w:r w:rsidR="001A3AE7">
        <w:rPr>
          <w:rFonts w:ascii="Times New Roman" w:hAnsi="Times New Roman"/>
          <w:b/>
          <w:sz w:val="48"/>
          <w:szCs w:val="28"/>
          <w:lang w:val="kk-KZ"/>
        </w:rPr>
        <w:t>2017-2018</w:t>
      </w:r>
      <w:r w:rsidRPr="00C314A4">
        <w:rPr>
          <w:rFonts w:ascii="Times New Roman" w:hAnsi="Times New Roman"/>
          <w:b/>
          <w:sz w:val="48"/>
          <w:szCs w:val="28"/>
        </w:rPr>
        <w:t xml:space="preserve"> учебный год.</w:t>
      </w:r>
    </w:p>
    <w:p w:rsidR="00C314A4" w:rsidRPr="00C314A4" w:rsidRDefault="00C314A4" w:rsidP="00C314A4">
      <w:pPr>
        <w:rPr>
          <w:b/>
          <w:sz w:val="40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3A40E9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730D34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C314A4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14A4" w:rsidRDefault="00E679E7" w:rsidP="00247AF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201</w:t>
      </w:r>
      <w:r w:rsidR="001A3AE7">
        <w:rPr>
          <w:rFonts w:ascii="Times New Roman" w:hAnsi="Times New Roman"/>
          <w:b/>
          <w:sz w:val="28"/>
          <w:szCs w:val="28"/>
          <w:lang w:val="kk-KZ"/>
        </w:rPr>
        <w:t>7-2018</w:t>
      </w:r>
    </w:p>
    <w:p w:rsidR="00247AF3" w:rsidRPr="00B058E2" w:rsidRDefault="00247AF3" w:rsidP="00B058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8E2">
        <w:rPr>
          <w:rFonts w:ascii="Times New Roman" w:hAnsi="Times New Roman" w:cs="Times New Roman"/>
          <w:b/>
          <w:sz w:val="24"/>
          <w:szCs w:val="24"/>
        </w:rPr>
        <w:lastRenderedPageBreak/>
        <w:t>Анализ работы методического объединения учителей</w:t>
      </w:r>
    </w:p>
    <w:p w:rsidR="00247AF3" w:rsidRPr="00B058E2" w:rsidRDefault="00C314A4" w:rsidP="00B058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b/>
          <w:sz w:val="24"/>
          <w:szCs w:val="24"/>
          <w:lang w:val="kk-KZ"/>
        </w:rPr>
        <w:t>к</w:t>
      </w:r>
      <w:r w:rsidR="00247AF3" w:rsidRPr="00B058E2">
        <w:rPr>
          <w:rFonts w:ascii="Times New Roman" w:hAnsi="Times New Roman" w:cs="Times New Roman"/>
          <w:b/>
          <w:sz w:val="24"/>
          <w:szCs w:val="24"/>
          <w:lang w:val="kk-KZ"/>
        </w:rPr>
        <w:t>азахского языка и литературы</w:t>
      </w:r>
      <w:r w:rsidR="00D50199" w:rsidRPr="00B058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B61E69" w:rsidRPr="00B058E2">
        <w:rPr>
          <w:rFonts w:ascii="Times New Roman" w:hAnsi="Times New Roman" w:cs="Times New Roman"/>
          <w:b/>
          <w:sz w:val="24"/>
          <w:szCs w:val="24"/>
          <w:lang w:val="kk-KZ"/>
        </w:rPr>
        <w:t>К</w:t>
      </w:r>
      <w:r w:rsidR="00247AF3" w:rsidRPr="00B058E2">
        <w:rPr>
          <w:rFonts w:ascii="Times New Roman" w:hAnsi="Times New Roman" w:cs="Times New Roman"/>
          <w:b/>
          <w:sz w:val="24"/>
          <w:szCs w:val="24"/>
        </w:rPr>
        <w:t>ГУ «Средняя школа №</w:t>
      </w:r>
      <w:r w:rsidR="00247AF3" w:rsidRPr="00B058E2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247AF3" w:rsidRPr="00B058E2">
        <w:rPr>
          <w:rFonts w:ascii="Times New Roman" w:hAnsi="Times New Roman" w:cs="Times New Roman"/>
          <w:b/>
          <w:sz w:val="24"/>
          <w:szCs w:val="24"/>
        </w:rPr>
        <w:t>»</w:t>
      </w:r>
      <w:r w:rsidR="00B61E69" w:rsidRPr="00B058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акимата города Рудного</w:t>
      </w:r>
    </w:p>
    <w:p w:rsidR="00247AF3" w:rsidRPr="00B058E2" w:rsidRDefault="00247AF3" w:rsidP="00B058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1A3AE7" w:rsidRPr="00B058E2">
        <w:rPr>
          <w:rFonts w:ascii="Times New Roman" w:hAnsi="Times New Roman" w:cs="Times New Roman"/>
          <w:b/>
          <w:sz w:val="24"/>
          <w:szCs w:val="24"/>
          <w:lang w:val="kk-KZ"/>
        </w:rPr>
        <w:t>2017-2018</w:t>
      </w:r>
      <w:r w:rsidR="00B05A0B" w:rsidRPr="00B058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B058E2">
        <w:rPr>
          <w:rFonts w:ascii="Times New Roman" w:hAnsi="Times New Roman" w:cs="Times New Roman"/>
          <w:b/>
          <w:sz w:val="24"/>
          <w:szCs w:val="24"/>
        </w:rPr>
        <w:t>учебный год.</w:t>
      </w:r>
    </w:p>
    <w:p w:rsidR="00FF70DF" w:rsidRPr="00B058E2" w:rsidRDefault="00FF70DF" w:rsidP="00B058E2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color w:val="000000"/>
          <w:sz w:val="24"/>
          <w:szCs w:val="24"/>
        </w:rPr>
        <w:t>Преподавание дисциплин «</w:t>
      </w:r>
      <w:r w:rsidRPr="00B058E2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Казахский </w:t>
      </w:r>
      <w:r w:rsidRPr="00B058E2">
        <w:rPr>
          <w:rFonts w:ascii="Times New Roman" w:hAnsi="Times New Roman" w:cs="Times New Roman"/>
          <w:color w:val="000000"/>
          <w:sz w:val="24"/>
          <w:szCs w:val="24"/>
        </w:rPr>
        <w:t xml:space="preserve"> язык» и «</w:t>
      </w:r>
      <w:r w:rsidRPr="00B058E2">
        <w:rPr>
          <w:rFonts w:ascii="Times New Roman" w:hAnsi="Times New Roman" w:cs="Times New Roman"/>
          <w:color w:val="000000"/>
          <w:sz w:val="24"/>
          <w:szCs w:val="24"/>
          <w:lang w:val="kk-KZ"/>
        </w:rPr>
        <w:t>Казахская л</w:t>
      </w:r>
      <w:proofErr w:type="spellStart"/>
      <w:r w:rsidRPr="00B058E2">
        <w:rPr>
          <w:rFonts w:ascii="Times New Roman" w:hAnsi="Times New Roman" w:cs="Times New Roman"/>
          <w:color w:val="000000"/>
          <w:sz w:val="24"/>
          <w:szCs w:val="24"/>
        </w:rPr>
        <w:t>итература</w:t>
      </w:r>
      <w:proofErr w:type="spellEnd"/>
      <w:r w:rsidRPr="00B058E2">
        <w:rPr>
          <w:rFonts w:ascii="Times New Roman" w:hAnsi="Times New Roman" w:cs="Times New Roman"/>
          <w:color w:val="000000"/>
          <w:sz w:val="24"/>
          <w:szCs w:val="24"/>
        </w:rPr>
        <w:t xml:space="preserve">» осуществляется на основе Государственного общеобязательного стандарта среднего общего образования РК,  ведется в соответствии с учебным планом и программами, по учебникам, утверждённым Министерством образования. Процесс преподавания </w:t>
      </w:r>
      <w:r w:rsidRPr="00B058E2">
        <w:rPr>
          <w:rFonts w:ascii="Times New Roman" w:hAnsi="Times New Roman" w:cs="Times New Roman"/>
          <w:color w:val="000000"/>
          <w:sz w:val="24"/>
          <w:szCs w:val="24"/>
          <w:lang w:val="kk-KZ"/>
        </w:rPr>
        <w:t>казахского</w:t>
      </w:r>
      <w:r w:rsidRPr="00B058E2">
        <w:rPr>
          <w:rFonts w:ascii="Times New Roman" w:hAnsi="Times New Roman" w:cs="Times New Roman"/>
          <w:color w:val="000000"/>
          <w:sz w:val="24"/>
          <w:szCs w:val="24"/>
        </w:rPr>
        <w:t xml:space="preserve"> языка и </w:t>
      </w:r>
      <w:r w:rsidRPr="00B058E2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казахской </w:t>
      </w:r>
      <w:r w:rsidRPr="00B058E2">
        <w:rPr>
          <w:rFonts w:ascii="Times New Roman" w:hAnsi="Times New Roman" w:cs="Times New Roman"/>
          <w:color w:val="000000"/>
          <w:sz w:val="24"/>
          <w:szCs w:val="24"/>
        </w:rPr>
        <w:t>литературы обеспечен педагогическими кадрами с высшим образованием.</w:t>
      </w:r>
    </w:p>
    <w:p w:rsidR="0075738E" w:rsidRPr="00B058E2" w:rsidRDefault="00B61E69" w:rsidP="00B058E2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FF70DF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ема </w:t>
      </w:r>
      <w:r w:rsidR="00717B4E" w:rsidRPr="00B058E2">
        <w:rPr>
          <w:rFonts w:ascii="Times New Roman" w:hAnsi="Times New Roman" w:cs="Times New Roman"/>
          <w:sz w:val="24"/>
          <w:szCs w:val="24"/>
          <w:lang w:val="kk-KZ"/>
        </w:rPr>
        <w:t>МО</w:t>
      </w:r>
      <w:r w:rsidR="00FF70DF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является  </w:t>
      </w:r>
      <w:r w:rsidR="0075738E" w:rsidRPr="00B058E2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«Диалоговый подход в развитие коммуникативных способностей школьников»</w:t>
      </w:r>
    </w:p>
    <w:p w:rsidR="00FF70DF" w:rsidRPr="00B058E2" w:rsidRDefault="00FF70DF" w:rsidP="00B058E2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058E2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Цель: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>создать условия для самореализации и профессионального роста учителей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FF70DF" w:rsidRPr="00B058E2" w:rsidRDefault="00FF70DF" w:rsidP="00B058E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Для достижения поставленной цели 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были поставлены 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следующие </w:t>
      </w:r>
      <w:r w:rsidRPr="00B058E2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1A2499" w:rsidRPr="00B058E2" w:rsidRDefault="001A2499" w:rsidP="00B058E2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058E2">
        <w:rPr>
          <w:rFonts w:ascii="Times New Roman" w:hAnsi="Times New Roman" w:cs="Times New Roman"/>
          <w:sz w:val="24"/>
          <w:szCs w:val="24"/>
          <w:lang w:val="kk-KZ"/>
        </w:rPr>
        <w:t>и</w:t>
      </w:r>
      <w:proofErr w:type="spellStart"/>
      <w:r w:rsidRPr="00B058E2">
        <w:rPr>
          <w:rFonts w:ascii="Times New Roman" w:hAnsi="Times New Roman" w:cs="Times New Roman"/>
          <w:sz w:val="24"/>
          <w:szCs w:val="24"/>
        </w:rPr>
        <w:t>зучить</w:t>
      </w:r>
      <w:proofErr w:type="spellEnd"/>
      <w:r w:rsidRPr="00B058E2">
        <w:rPr>
          <w:rFonts w:ascii="Times New Roman" w:hAnsi="Times New Roman" w:cs="Times New Roman"/>
          <w:sz w:val="24"/>
          <w:szCs w:val="24"/>
        </w:rPr>
        <w:t xml:space="preserve"> научную, методическую литературу по реализации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диалового подхода;</w:t>
      </w:r>
    </w:p>
    <w:p w:rsidR="007F0C19" w:rsidRPr="00B058E2" w:rsidRDefault="007F0C19" w:rsidP="00B058E2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058E2">
        <w:rPr>
          <w:rFonts w:ascii="Times New Roman" w:hAnsi="Times New Roman" w:cs="Times New Roman"/>
          <w:sz w:val="24"/>
          <w:szCs w:val="24"/>
          <w:lang w:val="kk-KZ"/>
        </w:rPr>
        <w:t>с</w:t>
      </w:r>
      <w:proofErr w:type="spellStart"/>
      <w:r w:rsidR="002458C5" w:rsidRPr="00B058E2">
        <w:rPr>
          <w:rFonts w:ascii="Times New Roman" w:hAnsi="Times New Roman" w:cs="Times New Roman"/>
          <w:sz w:val="24"/>
          <w:szCs w:val="24"/>
        </w:rPr>
        <w:t>овершенствовать</w:t>
      </w:r>
      <w:proofErr w:type="spellEnd"/>
      <w:r w:rsidR="002458C5" w:rsidRPr="00B058E2">
        <w:rPr>
          <w:rFonts w:ascii="Times New Roman" w:hAnsi="Times New Roman" w:cs="Times New Roman"/>
          <w:sz w:val="24"/>
          <w:szCs w:val="24"/>
        </w:rPr>
        <w:t xml:space="preserve"> педагогическое мастерство учителей посредством обмена опытом успешной педагогическ</w:t>
      </w:r>
      <w:r w:rsidRPr="00B058E2">
        <w:rPr>
          <w:rFonts w:ascii="Times New Roman" w:hAnsi="Times New Roman" w:cs="Times New Roman"/>
          <w:sz w:val="24"/>
          <w:szCs w:val="24"/>
        </w:rPr>
        <w:t>ой деятельности на уровне школы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>, города;</w:t>
      </w:r>
    </w:p>
    <w:p w:rsidR="007F0C19" w:rsidRPr="00B058E2" w:rsidRDefault="007F0C19" w:rsidP="00B058E2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058E2">
        <w:rPr>
          <w:rFonts w:ascii="Times New Roman" w:hAnsi="Times New Roman" w:cs="Times New Roman"/>
          <w:sz w:val="24"/>
          <w:szCs w:val="24"/>
          <w:lang w:val="kk-KZ"/>
        </w:rPr>
        <w:t>р</w:t>
      </w:r>
      <w:proofErr w:type="spellStart"/>
      <w:r w:rsidR="002458C5" w:rsidRPr="00B058E2">
        <w:rPr>
          <w:rFonts w:ascii="Times New Roman" w:hAnsi="Times New Roman" w:cs="Times New Roman"/>
          <w:sz w:val="24"/>
          <w:szCs w:val="24"/>
        </w:rPr>
        <w:t>азвивать</w:t>
      </w:r>
      <w:proofErr w:type="spellEnd"/>
      <w:r w:rsidR="002458C5" w:rsidRPr="00B058E2">
        <w:rPr>
          <w:rFonts w:ascii="Times New Roman" w:hAnsi="Times New Roman" w:cs="Times New Roman"/>
          <w:sz w:val="24"/>
          <w:szCs w:val="24"/>
        </w:rPr>
        <w:t>  положительную  профессиональную  мотивацию учителя и стрем</w:t>
      </w:r>
      <w:r w:rsidRPr="00B058E2">
        <w:rPr>
          <w:rFonts w:ascii="Times New Roman" w:hAnsi="Times New Roman" w:cs="Times New Roman"/>
          <w:sz w:val="24"/>
          <w:szCs w:val="24"/>
        </w:rPr>
        <w:t>ление к профессиональному росту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FC6BD7" w:rsidRPr="00B058E2" w:rsidRDefault="007F0C19" w:rsidP="00B058E2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058E2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spellStart"/>
      <w:r w:rsidR="00713D2F" w:rsidRPr="00B058E2">
        <w:rPr>
          <w:rFonts w:ascii="Times New Roman" w:hAnsi="Times New Roman" w:cs="Times New Roman"/>
          <w:sz w:val="24"/>
          <w:szCs w:val="24"/>
        </w:rPr>
        <w:t>овышать</w:t>
      </w:r>
      <w:proofErr w:type="spellEnd"/>
      <w:r w:rsidR="00713D2F" w:rsidRPr="00B058E2">
        <w:rPr>
          <w:rFonts w:ascii="Times New Roman" w:hAnsi="Times New Roman" w:cs="Times New Roman"/>
          <w:sz w:val="24"/>
          <w:szCs w:val="24"/>
        </w:rPr>
        <w:t xml:space="preserve"> профессионально-методический и культурный уровень учителей через самообразование и курсо</w:t>
      </w:r>
      <w:r w:rsidR="00FC6BD7" w:rsidRPr="00B058E2">
        <w:rPr>
          <w:rFonts w:ascii="Times New Roman" w:hAnsi="Times New Roman" w:cs="Times New Roman"/>
          <w:sz w:val="24"/>
          <w:szCs w:val="24"/>
        </w:rPr>
        <w:t>вую переподготовку всех уровней</w:t>
      </w:r>
      <w:r w:rsidR="00FC6BD7" w:rsidRPr="00B058E2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713D2F" w:rsidRPr="00B058E2" w:rsidRDefault="00713D2F" w:rsidP="00B058E2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058E2">
        <w:rPr>
          <w:rFonts w:ascii="Times New Roman" w:hAnsi="Times New Roman" w:cs="Times New Roman"/>
          <w:sz w:val="24"/>
          <w:szCs w:val="24"/>
        </w:rPr>
        <w:t xml:space="preserve"> совершенствовать методический уровень педагогов в овладении новыми педагогическими технологиями, моделированию мотивации достижения успеха;</w:t>
      </w:r>
    </w:p>
    <w:p w:rsidR="00713D2F" w:rsidRPr="00B058E2" w:rsidRDefault="00425192" w:rsidP="00B058E2">
      <w:pPr>
        <w:pStyle w:val="a3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058E2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п</w:t>
      </w:r>
      <w:proofErr w:type="spellStart"/>
      <w:r w:rsidR="00713D2F" w:rsidRPr="00B058E2">
        <w:rPr>
          <w:rFonts w:ascii="Times New Roman" w:hAnsi="Times New Roman" w:cs="Times New Roman"/>
          <w:sz w:val="24"/>
          <w:szCs w:val="24"/>
          <w:shd w:val="clear" w:color="auto" w:fill="FFFFFF"/>
        </w:rPr>
        <w:t>родолжать</w:t>
      </w:r>
      <w:proofErr w:type="spellEnd"/>
      <w:r w:rsidR="00713D2F" w:rsidRPr="00B058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работать над совершенствованием активных форм преподавания </w:t>
      </w:r>
      <w:r w:rsidR="00713D2F" w:rsidRPr="00B058E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713D2F" w:rsidRPr="00B058E2">
        <w:rPr>
          <w:rFonts w:ascii="Times New Roman" w:hAnsi="Times New Roman" w:cs="Times New Roman"/>
          <w:sz w:val="24"/>
          <w:szCs w:val="24"/>
          <w:shd w:val="clear" w:color="auto" w:fill="FFFFFF"/>
        </w:rPr>
        <w:t>по внедрению современных образовательных технологий.</w:t>
      </w:r>
    </w:p>
    <w:p w:rsidR="008A57CD" w:rsidRPr="00B058E2" w:rsidRDefault="00CC215B" w:rsidP="00B058E2">
      <w:pPr>
        <w:spacing w:after="0"/>
        <w:ind w:firstLine="360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соответствии с целями и задачами работа МО учителей </w:t>
      </w:r>
      <w:r w:rsidRPr="00B058E2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казахс</w:t>
      </w:r>
      <w:r w:rsidRPr="00B058E2">
        <w:rPr>
          <w:rFonts w:ascii="Times New Roman" w:hAnsi="Times New Roman" w:cs="Times New Roman"/>
          <w:sz w:val="24"/>
          <w:szCs w:val="24"/>
          <w:shd w:val="clear" w:color="auto" w:fill="FFFFFF"/>
        </w:rPr>
        <w:t>кого языка и литературы осуществлялась по следующим направлениям деятельности:</w:t>
      </w:r>
    </w:p>
    <w:p w:rsidR="00394204" w:rsidRPr="00B058E2" w:rsidRDefault="00394204" w:rsidP="00B058E2">
      <w:pPr>
        <w:spacing w:after="0"/>
        <w:ind w:firstLine="360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1.Изучение  нормативных документов.</w:t>
      </w:r>
    </w:p>
    <w:p w:rsidR="00394204" w:rsidRPr="00B058E2" w:rsidRDefault="00394204" w:rsidP="00B058E2">
      <w:pPr>
        <w:spacing w:after="0"/>
        <w:ind w:firstLine="360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2.Инновационный процесс в школе.</w:t>
      </w:r>
    </w:p>
    <w:p w:rsidR="00394204" w:rsidRPr="00B058E2" w:rsidRDefault="00394204" w:rsidP="00B058E2">
      <w:pPr>
        <w:spacing w:after="0"/>
        <w:ind w:firstLine="360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3.Работа с детьми.</w:t>
      </w:r>
    </w:p>
    <w:p w:rsidR="00394204" w:rsidRPr="00B058E2" w:rsidRDefault="00394204" w:rsidP="00B058E2">
      <w:pPr>
        <w:spacing w:after="0"/>
        <w:ind w:firstLine="360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4.</w:t>
      </w:r>
      <w:r w:rsidR="002458C5" w:rsidRPr="00B058E2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Контроль </w:t>
      </w:r>
      <w:r w:rsidRPr="00B058E2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ЗУН.</w:t>
      </w:r>
    </w:p>
    <w:p w:rsidR="00394204" w:rsidRPr="00B058E2" w:rsidRDefault="002458C5" w:rsidP="00B058E2">
      <w:pPr>
        <w:spacing w:after="0"/>
        <w:ind w:firstLine="360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5.</w:t>
      </w:r>
      <w:r w:rsidR="00394204" w:rsidRPr="00B058E2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Атесстация. Обобщение опыт.</w:t>
      </w:r>
    </w:p>
    <w:p w:rsidR="00A67810" w:rsidRPr="00B058E2" w:rsidRDefault="003B75CD" w:rsidP="00B058E2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</w:rPr>
        <w:t xml:space="preserve">Это традиционные, но </w:t>
      </w:r>
      <w:r w:rsidR="00EF5BD7" w:rsidRPr="00B058E2">
        <w:rPr>
          <w:rFonts w:ascii="Times New Roman" w:hAnsi="Times New Roman" w:cs="Times New Roman"/>
          <w:sz w:val="24"/>
          <w:szCs w:val="24"/>
        </w:rPr>
        <w:t>надежные формы организации  МО</w:t>
      </w:r>
      <w:r w:rsidR="00EF5BD7" w:rsidRPr="00B058E2">
        <w:rPr>
          <w:rFonts w:ascii="Times New Roman" w:hAnsi="Times New Roman" w:cs="Times New Roman"/>
          <w:sz w:val="24"/>
          <w:szCs w:val="24"/>
          <w:lang w:val="kk-KZ"/>
        </w:rPr>
        <w:t>, с</w:t>
      </w:r>
      <w:r w:rsidRPr="00B058E2">
        <w:rPr>
          <w:rFonts w:ascii="Times New Roman" w:hAnsi="Times New Roman" w:cs="Times New Roman"/>
          <w:sz w:val="24"/>
          <w:szCs w:val="24"/>
        </w:rPr>
        <w:t xml:space="preserve"> их помощью осуществл</w:t>
      </w:r>
      <w:r w:rsidR="00EF5BD7" w:rsidRPr="00B058E2">
        <w:rPr>
          <w:rFonts w:ascii="Times New Roman" w:hAnsi="Times New Roman" w:cs="Times New Roman"/>
          <w:sz w:val="24"/>
          <w:szCs w:val="24"/>
        </w:rPr>
        <w:t>ялась реализация плана работы</w:t>
      </w:r>
      <w:r w:rsidRPr="00B058E2">
        <w:rPr>
          <w:rFonts w:ascii="Times New Roman" w:hAnsi="Times New Roman" w:cs="Times New Roman"/>
          <w:sz w:val="24"/>
          <w:szCs w:val="24"/>
        </w:rPr>
        <w:t>.</w:t>
      </w:r>
      <w:r w:rsidR="007003C6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058E2">
        <w:rPr>
          <w:rFonts w:ascii="Times New Roman" w:hAnsi="Times New Roman" w:cs="Times New Roman"/>
          <w:sz w:val="24"/>
          <w:szCs w:val="24"/>
        </w:rPr>
        <w:t xml:space="preserve">На заседаниях методического объединения рассматривали  вопросы, связанные с  изучением  и применением новых технологий,  изучали тексты  и задания контрольных работ, экзаменационные и другие учебно-методические материалы. Проводился анализ контрольных работ, диагностических работ, намечались ориентиры  по устранению выявленных пробелов в знаниях учащихся. На заседаниях учителя делились с коллегами своими находками, уделяя особое внимание проблеме, над которой работали (теме самообразования), проводили самоанализ своей деятельности. Были заслушаны сообщения </w:t>
      </w:r>
    </w:p>
    <w:p w:rsidR="00032EC3" w:rsidRPr="00B058E2" w:rsidRDefault="001A3AE7" w:rsidP="00B058E2">
      <w:pPr>
        <w:spacing w:after="0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058E2">
        <w:rPr>
          <w:rFonts w:ascii="Times New Roman" w:hAnsi="Times New Roman" w:cs="Times New Roman"/>
          <w:sz w:val="24"/>
          <w:szCs w:val="24"/>
          <w:lang w:val="kk-KZ"/>
        </w:rPr>
        <w:t>2017</w:t>
      </w:r>
      <w:r w:rsidR="00B05A0B" w:rsidRPr="00B058E2">
        <w:rPr>
          <w:rFonts w:ascii="Times New Roman" w:hAnsi="Times New Roman" w:cs="Times New Roman"/>
          <w:sz w:val="24"/>
          <w:szCs w:val="24"/>
          <w:lang w:val="kk-KZ"/>
        </w:rPr>
        <w:t>-201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B05A0B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F13A4" w:rsidRPr="00B058E2">
        <w:rPr>
          <w:rFonts w:ascii="Times New Roman" w:hAnsi="Times New Roman" w:cs="Times New Roman"/>
          <w:sz w:val="24"/>
          <w:szCs w:val="24"/>
        </w:rPr>
        <w:t xml:space="preserve"> учебном году преподавание казахского языка</w:t>
      </w:r>
      <w:r w:rsidR="00BB13BD" w:rsidRPr="00B058E2">
        <w:rPr>
          <w:rFonts w:ascii="Times New Roman" w:hAnsi="Times New Roman" w:cs="Times New Roman"/>
          <w:sz w:val="24"/>
          <w:szCs w:val="24"/>
        </w:rPr>
        <w:t xml:space="preserve"> и литературы осуществлялось </w:t>
      </w:r>
      <w:r w:rsidR="00B05A0B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10 </w:t>
      </w:r>
      <w:r w:rsidR="00BB13BD" w:rsidRPr="00B058E2">
        <w:rPr>
          <w:rFonts w:ascii="Times New Roman" w:hAnsi="Times New Roman" w:cs="Times New Roman"/>
          <w:sz w:val="24"/>
          <w:szCs w:val="24"/>
        </w:rPr>
        <w:t xml:space="preserve">учителями. </w:t>
      </w:r>
      <w:r w:rsidR="007003C6" w:rsidRPr="00B058E2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0F33DD" w:rsidRPr="00B058E2">
        <w:rPr>
          <w:rFonts w:ascii="Times New Roman" w:hAnsi="Times New Roman" w:cs="Times New Roman"/>
          <w:sz w:val="24"/>
          <w:szCs w:val="24"/>
        </w:rPr>
        <w:t xml:space="preserve"> имеют высшее образование</w:t>
      </w:r>
      <w:r w:rsidR="00E679E7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7003C6" w:rsidRPr="00B058E2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E679E7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учитель средне-специальное. </w:t>
      </w:r>
      <w:r w:rsidR="007003C6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F13A4" w:rsidRPr="00B058E2">
        <w:rPr>
          <w:rFonts w:ascii="Times New Roman" w:hAnsi="Times New Roman" w:cs="Times New Roman"/>
          <w:sz w:val="24"/>
          <w:szCs w:val="24"/>
        </w:rPr>
        <w:t xml:space="preserve">Высшую категории имеет — </w:t>
      </w:r>
      <w:r w:rsidR="00B05A0B" w:rsidRPr="00B058E2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FA1FA0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E679E7" w:rsidRPr="00B058E2">
        <w:rPr>
          <w:rFonts w:ascii="Times New Roman" w:hAnsi="Times New Roman" w:cs="Times New Roman"/>
          <w:sz w:val="24"/>
          <w:szCs w:val="24"/>
        </w:rPr>
        <w:t>учител</w:t>
      </w:r>
      <w:proofErr w:type="spellEnd"/>
      <w:r w:rsidR="00E679E7" w:rsidRPr="00B058E2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="00EF13A4" w:rsidRPr="00B058E2">
        <w:rPr>
          <w:rFonts w:ascii="Times New Roman" w:hAnsi="Times New Roman" w:cs="Times New Roman"/>
          <w:sz w:val="24"/>
          <w:szCs w:val="24"/>
        </w:rPr>
        <w:t xml:space="preserve">, первую – </w:t>
      </w:r>
      <w:r w:rsidR="00514159" w:rsidRPr="00B058E2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EF13A4" w:rsidRPr="00B058E2">
        <w:rPr>
          <w:rFonts w:ascii="Times New Roman" w:hAnsi="Times New Roman" w:cs="Times New Roman"/>
          <w:sz w:val="24"/>
          <w:szCs w:val="24"/>
        </w:rPr>
        <w:t xml:space="preserve"> , вторую-</w:t>
      </w:r>
      <w:r w:rsidR="00E679E7" w:rsidRPr="00B058E2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EF13A4" w:rsidRPr="00B058E2">
        <w:rPr>
          <w:rFonts w:ascii="Times New Roman" w:hAnsi="Times New Roman" w:cs="Times New Roman"/>
          <w:sz w:val="24"/>
          <w:szCs w:val="24"/>
        </w:rPr>
        <w:t xml:space="preserve">, без категории- </w:t>
      </w:r>
      <w:r w:rsidR="00B05A0B" w:rsidRPr="00B058E2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EF13A4" w:rsidRPr="00B058E2">
        <w:rPr>
          <w:rFonts w:ascii="Times New Roman" w:hAnsi="Times New Roman" w:cs="Times New Roman"/>
          <w:sz w:val="24"/>
          <w:szCs w:val="24"/>
        </w:rPr>
        <w:t>.</w:t>
      </w:r>
    </w:p>
    <w:p w:rsidR="00664ACD" w:rsidRPr="00B058E2" w:rsidRDefault="00940116" w:rsidP="00B058E2">
      <w:pPr>
        <w:spacing w:after="0"/>
        <w:ind w:firstLine="360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058E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72000" cy="27432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F13A4" w:rsidRPr="00B058E2" w:rsidRDefault="00EF13A4" w:rsidP="00B058E2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5"/>
        <w:tblW w:w="10976" w:type="dxa"/>
        <w:tblLayout w:type="fixed"/>
        <w:tblLook w:val="04A0"/>
      </w:tblPr>
      <w:tblGrid>
        <w:gridCol w:w="392"/>
        <w:gridCol w:w="1843"/>
        <w:gridCol w:w="850"/>
        <w:gridCol w:w="3260"/>
        <w:gridCol w:w="993"/>
        <w:gridCol w:w="425"/>
        <w:gridCol w:w="567"/>
        <w:gridCol w:w="1417"/>
        <w:gridCol w:w="1229"/>
      </w:tblGrid>
      <w:tr w:rsidR="00D944BD" w:rsidRPr="00B058E2" w:rsidTr="00E66F75">
        <w:trPr>
          <w:trHeight w:val="1820"/>
        </w:trPr>
        <w:tc>
          <w:tcPr>
            <w:tcW w:w="392" w:type="dxa"/>
          </w:tcPr>
          <w:p w:rsidR="00D944BD" w:rsidRPr="00B058E2" w:rsidRDefault="00D944BD" w:rsidP="00B058E2">
            <w:pPr>
              <w:rPr>
                <w:b/>
                <w:sz w:val="24"/>
                <w:szCs w:val="24"/>
              </w:rPr>
            </w:pPr>
            <w:r w:rsidRPr="00B058E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D944BD" w:rsidRPr="00B058E2" w:rsidRDefault="00D944BD" w:rsidP="00B058E2">
            <w:pPr>
              <w:rPr>
                <w:b/>
                <w:sz w:val="24"/>
                <w:szCs w:val="24"/>
              </w:rPr>
            </w:pPr>
            <w:r w:rsidRPr="00B058E2">
              <w:rPr>
                <w:b/>
                <w:sz w:val="24"/>
                <w:szCs w:val="24"/>
              </w:rPr>
              <w:t>Ф.И.О.</w:t>
            </w:r>
          </w:p>
        </w:tc>
        <w:tc>
          <w:tcPr>
            <w:tcW w:w="850" w:type="dxa"/>
            <w:textDirection w:val="btLr"/>
          </w:tcPr>
          <w:p w:rsidR="00D944BD" w:rsidRPr="00B058E2" w:rsidRDefault="00D944BD" w:rsidP="00B058E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058E2">
              <w:rPr>
                <w:b/>
                <w:bCs/>
                <w:color w:val="000000"/>
                <w:sz w:val="24"/>
                <w:szCs w:val="24"/>
              </w:rPr>
              <w:t>Дата рождения</w:t>
            </w:r>
          </w:p>
          <w:p w:rsidR="00D944BD" w:rsidRPr="00B058E2" w:rsidRDefault="00D944BD" w:rsidP="00B058E2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extDirection w:val="btLr"/>
          </w:tcPr>
          <w:p w:rsidR="00D944BD" w:rsidRPr="00B058E2" w:rsidRDefault="00D944BD" w:rsidP="00B058E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058E2">
              <w:rPr>
                <w:b/>
                <w:bCs/>
                <w:color w:val="000000"/>
                <w:sz w:val="24"/>
                <w:szCs w:val="24"/>
              </w:rPr>
              <w:t>Когда, какое учебное заведение окончил</w:t>
            </w:r>
          </w:p>
          <w:p w:rsidR="00D944BD" w:rsidRPr="00B058E2" w:rsidRDefault="00D944BD" w:rsidP="00B058E2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extDirection w:val="btLr"/>
          </w:tcPr>
          <w:p w:rsidR="00D944BD" w:rsidRPr="00B058E2" w:rsidRDefault="00D944BD" w:rsidP="00B058E2">
            <w:pPr>
              <w:rPr>
                <w:b/>
                <w:sz w:val="24"/>
                <w:szCs w:val="24"/>
              </w:rPr>
            </w:pPr>
            <w:r w:rsidRPr="00B058E2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textDirection w:val="btLr"/>
          </w:tcPr>
          <w:p w:rsidR="00D944BD" w:rsidRPr="00B058E2" w:rsidRDefault="00D944BD" w:rsidP="00B058E2">
            <w:pPr>
              <w:rPr>
                <w:b/>
                <w:sz w:val="24"/>
                <w:szCs w:val="24"/>
              </w:rPr>
            </w:pPr>
            <w:r w:rsidRPr="00B058E2">
              <w:rPr>
                <w:b/>
                <w:sz w:val="24"/>
                <w:szCs w:val="24"/>
              </w:rPr>
              <w:t>Категория</w:t>
            </w:r>
          </w:p>
        </w:tc>
        <w:tc>
          <w:tcPr>
            <w:tcW w:w="567" w:type="dxa"/>
            <w:textDirection w:val="btLr"/>
          </w:tcPr>
          <w:p w:rsidR="00D944BD" w:rsidRPr="00B058E2" w:rsidRDefault="00D944BD" w:rsidP="00B058E2">
            <w:pPr>
              <w:rPr>
                <w:b/>
                <w:sz w:val="24"/>
                <w:szCs w:val="24"/>
              </w:rPr>
            </w:pPr>
            <w:r w:rsidRPr="00B058E2">
              <w:rPr>
                <w:b/>
                <w:sz w:val="24"/>
                <w:szCs w:val="24"/>
              </w:rPr>
              <w:t>Стаж</w:t>
            </w:r>
          </w:p>
        </w:tc>
        <w:tc>
          <w:tcPr>
            <w:tcW w:w="1417" w:type="dxa"/>
            <w:textDirection w:val="btLr"/>
          </w:tcPr>
          <w:p w:rsidR="00D944BD" w:rsidRPr="00B058E2" w:rsidRDefault="00D944BD" w:rsidP="00B058E2">
            <w:pPr>
              <w:rPr>
                <w:b/>
                <w:sz w:val="24"/>
                <w:szCs w:val="24"/>
              </w:rPr>
            </w:pPr>
            <w:r w:rsidRPr="00B058E2">
              <w:rPr>
                <w:b/>
                <w:sz w:val="24"/>
                <w:szCs w:val="24"/>
              </w:rPr>
              <w:t xml:space="preserve">Курсы повышения </w:t>
            </w:r>
            <w:proofErr w:type="spellStart"/>
            <w:r w:rsidRPr="00B058E2">
              <w:rPr>
                <w:b/>
                <w:sz w:val="24"/>
                <w:szCs w:val="24"/>
              </w:rPr>
              <w:t>квалификаци</w:t>
            </w:r>
            <w:proofErr w:type="spellEnd"/>
          </w:p>
        </w:tc>
        <w:tc>
          <w:tcPr>
            <w:tcW w:w="1229" w:type="dxa"/>
            <w:textDirection w:val="btLr"/>
          </w:tcPr>
          <w:p w:rsidR="00D944BD" w:rsidRPr="00B058E2" w:rsidRDefault="00D944BD" w:rsidP="00B058E2">
            <w:pPr>
              <w:rPr>
                <w:b/>
                <w:sz w:val="24"/>
                <w:szCs w:val="24"/>
              </w:rPr>
            </w:pPr>
            <w:r w:rsidRPr="00B058E2">
              <w:rPr>
                <w:b/>
                <w:sz w:val="24"/>
                <w:szCs w:val="24"/>
              </w:rPr>
              <w:t>Год</w:t>
            </w:r>
            <w:r w:rsidR="00514159" w:rsidRPr="00B058E2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B058E2">
              <w:rPr>
                <w:b/>
                <w:sz w:val="24"/>
                <w:szCs w:val="24"/>
              </w:rPr>
              <w:t xml:space="preserve"> прохождения аттестации</w:t>
            </w:r>
          </w:p>
        </w:tc>
      </w:tr>
      <w:tr w:rsidR="00D944BD" w:rsidRPr="00B058E2" w:rsidTr="00E66F75">
        <w:trPr>
          <w:trHeight w:val="734"/>
        </w:trPr>
        <w:tc>
          <w:tcPr>
            <w:tcW w:w="392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14159" w:rsidRPr="00B058E2" w:rsidRDefault="00D944BD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</w:rPr>
              <w:t xml:space="preserve">Шамуратова 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Гульсум</w:t>
            </w:r>
            <w:proofErr w:type="spellEnd"/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Алшымбаевна</w:t>
            </w:r>
            <w:proofErr w:type="spellEnd"/>
          </w:p>
        </w:tc>
        <w:tc>
          <w:tcPr>
            <w:tcW w:w="850" w:type="dxa"/>
          </w:tcPr>
          <w:p w:rsidR="00514159" w:rsidRPr="00B058E2" w:rsidRDefault="0051415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</w:rPr>
              <w:t>11.06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1966</w:t>
            </w:r>
          </w:p>
        </w:tc>
        <w:tc>
          <w:tcPr>
            <w:tcW w:w="3260" w:type="dxa"/>
          </w:tcPr>
          <w:p w:rsidR="00D944BD" w:rsidRPr="00B058E2" w:rsidRDefault="00D944BD" w:rsidP="00B058E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058E2">
              <w:rPr>
                <w:color w:val="000000"/>
                <w:sz w:val="24"/>
                <w:szCs w:val="24"/>
              </w:rPr>
              <w:t>Костанайский</w:t>
            </w:r>
            <w:proofErr w:type="spellEnd"/>
            <w:r w:rsidRPr="00B058E2">
              <w:rPr>
                <w:color w:val="000000"/>
                <w:sz w:val="24"/>
                <w:szCs w:val="24"/>
              </w:rPr>
              <w:t xml:space="preserve"> государственный университет, 2002г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высшее</w:t>
            </w:r>
          </w:p>
        </w:tc>
        <w:tc>
          <w:tcPr>
            <w:tcW w:w="425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D944BD" w:rsidRPr="00B058E2" w:rsidRDefault="00D944BD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31</w:t>
            </w:r>
          </w:p>
        </w:tc>
        <w:tc>
          <w:tcPr>
            <w:tcW w:w="1417" w:type="dxa"/>
          </w:tcPr>
          <w:p w:rsidR="00D944BD" w:rsidRPr="00B058E2" w:rsidRDefault="00514159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201</w:t>
            </w:r>
            <w:r w:rsidRPr="00B058E2">
              <w:rPr>
                <w:sz w:val="24"/>
                <w:szCs w:val="24"/>
                <w:lang w:val="kk-KZ"/>
              </w:rPr>
              <w:t>6</w:t>
            </w:r>
            <w:r w:rsidR="00D944BD" w:rsidRPr="00B058E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29" w:type="dxa"/>
          </w:tcPr>
          <w:p w:rsidR="00D944BD" w:rsidRPr="00B058E2" w:rsidRDefault="00D944BD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2017</w:t>
            </w:r>
            <w:r w:rsidR="00514159" w:rsidRPr="00B058E2">
              <w:rPr>
                <w:sz w:val="24"/>
                <w:szCs w:val="24"/>
                <w:lang w:val="kk-KZ"/>
              </w:rPr>
              <w:t xml:space="preserve"> год</w:t>
            </w:r>
          </w:p>
        </w:tc>
      </w:tr>
      <w:tr w:rsidR="00D944BD" w:rsidRPr="00B058E2" w:rsidTr="00E66F75">
        <w:trPr>
          <w:trHeight w:val="804"/>
        </w:trPr>
        <w:tc>
          <w:tcPr>
            <w:tcW w:w="392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Туржанов</w:t>
            </w:r>
            <w:proofErr w:type="spellEnd"/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Ермек</w:t>
            </w:r>
            <w:proofErr w:type="spellEnd"/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Габиденович</w:t>
            </w:r>
            <w:proofErr w:type="spellEnd"/>
          </w:p>
        </w:tc>
        <w:tc>
          <w:tcPr>
            <w:tcW w:w="850" w:type="dxa"/>
          </w:tcPr>
          <w:p w:rsidR="00D944BD" w:rsidRPr="00B058E2" w:rsidRDefault="00D944BD" w:rsidP="00B058E2">
            <w:pPr>
              <w:rPr>
                <w:color w:val="000000"/>
                <w:sz w:val="24"/>
                <w:szCs w:val="24"/>
              </w:rPr>
            </w:pPr>
            <w:r w:rsidRPr="00B058E2">
              <w:rPr>
                <w:color w:val="000000"/>
                <w:sz w:val="24"/>
                <w:szCs w:val="24"/>
              </w:rPr>
              <w:t>07.11</w:t>
            </w:r>
            <w:r w:rsidR="00514159" w:rsidRPr="00B058E2">
              <w:rPr>
                <w:color w:val="000000"/>
                <w:sz w:val="24"/>
                <w:szCs w:val="24"/>
                <w:lang w:val="kk-KZ"/>
              </w:rPr>
              <w:t>1</w:t>
            </w:r>
            <w:r w:rsidRPr="00B058E2">
              <w:rPr>
                <w:color w:val="000000"/>
                <w:sz w:val="24"/>
                <w:szCs w:val="24"/>
              </w:rPr>
              <w:t>959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944BD" w:rsidRPr="00B058E2" w:rsidRDefault="00D944BD" w:rsidP="00B058E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058E2">
              <w:rPr>
                <w:color w:val="000000"/>
                <w:sz w:val="24"/>
                <w:szCs w:val="24"/>
              </w:rPr>
              <w:t>Костанайский</w:t>
            </w:r>
            <w:proofErr w:type="spellEnd"/>
            <w:r w:rsidRPr="00B058E2">
              <w:rPr>
                <w:color w:val="000000"/>
                <w:sz w:val="24"/>
                <w:szCs w:val="24"/>
              </w:rPr>
              <w:t xml:space="preserve"> государственный университет, 1997г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высшее</w:t>
            </w:r>
          </w:p>
        </w:tc>
        <w:tc>
          <w:tcPr>
            <w:tcW w:w="425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944BD" w:rsidRPr="00B058E2" w:rsidRDefault="00D944BD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25</w:t>
            </w:r>
          </w:p>
        </w:tc>
        <w:tc>
          <w:tcPr>
            <w:tcW w:w="1417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2015 год</w:t>
            </w:r>
          </w:p>
        </w:tc>
        <w:tc>
          <w:tcPr>
            <w:tcW w:w="1229" w:type="dxa"/>
          </w:tcPr>
          <w:p w:rsidR="00D944BD" w:rsidRPr="00B058E2" w:rsidRDefault="00D944BD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2018</w:t>
            </w:r>
            <w:r w:rsidR="00514159" w:rsidRPr="00B058E2">
              <w:rPr>
                <w:sz w:val="24"/>
                <w:szCs w:val="24"/>
                <w:lang w:val="kk-KZ"/>
              </w:rPr>
              <w:t xml:space="preserve"> год</w:t>
            </w:r>
          </w:p>
        </w:tc>
      </w:tr>
      <w:tr w:rsidR="00D944BD" w:rsidRPr="00B058E2" w:rsidTr="00E66F75">
        <w:trPr>
          <w:trHeight w:val="561"/>
        </w:trPr>
        <w:tc>
          <w:tcPr>
            <w:tcW w:w="392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Манаубаева</w:t>
            </w:r>
            <w:proofErr w:type="spellEnd"/>
          </w:p>
          <w:p w:rsidR="00D944BD" w:rsidRPr="00B058E2" w:rsidRDefault="00D944BD" w:rsidP="00B058E2">
            <w:pPr>
              <w:rPr>
                <w:sz w:val="24"/>
                <w:szCs w:val="24"/>
                <w:lang w:val="kk-KZ"/>
              </w:rPr>
            </w:pPr>
            <w:proofErr w:type="spellStart"/>
            <w:r w:rsidRPr="00B058E2">
              <w:rPr>
                <w:sz w:val="24"/>
                <w:szCs w:val="24"/>
              </w:rPr>
              <w:t>Майсара</w:t>
            </w:r>
            <w:proofErr w:type="spellEnd"/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Омоновна</w:t>
            </w:r>
            <w:proofErr w:type="spellEnd"/>
          </w:p>
        </w:tc>
        <w:tc>
          <w:tcPr>
            <w:tcW w:w="850" w:type="dxa"/>
          </w:tcPr>
          <w:p w:rsidR="00514159" w:rsidRPr="00B058E2" w:rsidRDefault="00514159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</w:rPr>
              <w:t>02.05</w:t>
            </w:r>
          </w:p>
          <w:p w:rsidR="00D944BD" w:rsidRPr="00B058E2" w:rsidRDefault="00D944BD" w:rsidP="00B058E2">
            <w:pPr>
              <w:rPr>
                <w:color w:val="000000"/>
                <w:sz w:val="24"/>
                <w:szCs w:val="24"/>
              </w:rPr>
            </w:pPr>
            <w:r w:rsidRPr="00B058E2">
              <w:rPr>
                <w:color w:val="000000"/>
                <w:sz w:val="24"/>
                <w:szCs w:val="24"/>
              </w:rPr>
              <w:t>1975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944BD" w:rsidRPr="00B058E2" w:rsidRDefault="00D944BD" w:rsidP="00B058E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058E2">
              <w:rPr>
                <w:color w:val="000000"/>
                <w:sz w:val="24"/>
                <w:szCs w:val="24"/>
              </w:rPr>
              <w:t>Костанайская</w:t>
            </w:r>
            <w:proofErr w:type="spellEnd"/>
            <w:r w:rsidRPr="00B058E2">
              <w:rPr>
                <w:color w:val="000000"/>
                <w:sz w:val="24"/>
                <w:szCs w:val="24"/>
              </w:rPr>
              <w:t xml:space="preserve"> социальная академия ,2003 г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высшее</w:t>
            </w:r>
          </w:p>
        </w:tc>
        <w:tc>
          <w:tcPr>
            <w:tcW w:w="425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2015 год</w:t>
            </w:r>
          </w:p>
        </w:tc>
        <w:tc>
          <w:tcPr>
            <w:tcW w:w="1229" w:type="dxa"/>
          </w:tcPr>
          <w:p w:rsidR="00D944BD" w:rsidRPr="00B058E2" w:rsidRDefault="00D944BD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2015</w:t>
            </w:r>
            <w:r w:rsidR="00514159" w:rsidRPr="00B058E2">
              <w:rPr>
                <w:sz w:val="24"/>
                <w:szCs w:val="24"/>
                <w:lang w:val="kk-KZ"/>
              </w:rPr>
              <w:t xml:space="preserve"> год</w:t>
            </w:r>
          </w:p>
        </w:tc>
      </w:tr>
      <w:tr w:rsidR="00D944BD" w:rsidRPr="00B058E2" w:rsidTr="00E66F75">
        <w:trPr>
          <w:trHeight w:val="584"/>
        </w:trPr>
        <w:tc>
          <w:tcPr>
            <w:tcW w:w="392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Шалдыбаева</w:t>
            </w:r>
            <w:proofErr w:type="spellEnd"/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Бакытгуль</w:t>
            </w:r>
            <w:proofErr w:type="spellEnd"/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Тулемисовна</w:t>
            </w:r>
            <w:proofErr w:type="spellEnd"/>
          </w:p>
        </w:tc>
        <w:tc>
          <w:tcPr>
            <w:tcW w:w="850" w:type="dxa"/>
          </w:tcPr>
          <w:p w:rsidR="00514159" w:rsidRPr="00B058E2" w:rsidRDefault="00514159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</w:rPr>
              <w:t>30.10</w:t>
            </w:r>
          </w:p>
          <w:p w:rsidR="00D944BD" w:rsidRPr="00B058E2" w:rsidRDefault="00D944BD" w:rsidP="00B058E2">
            <w:pPr>
              <w:rPr>
                <w:color w:val="000000"/>
                <w:sz w:val="24"/>
                <w:szCs w:val="24"/>
              </w:rPr>
            </w:pPr>
            <w:r w:rsidRPr="00B058E2">
              <w:rPr>
                <w:color w:val="000000"/>
                <w:sz w:val="24"/>
                <w:szCs w:val="24"/>
              </w:rPr>
              <w:t>1977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944BD" w:rsidRPr="00B058E2" w:rsidRDefault="00D944BD" w:rsidP="00B058E2">
            <w:pPr>
              <w:rPr>
                <w:color w:val="000000"/>
                <w:sz w:val="24"/>
                <w:szCs w:val="24"/>
              </w:rPr>
            </w:pPr>
            <w:r w:rsidRPr="00B058E2">
              <w:rPr>
                <w:color w:val="000000"/>
                <w:sz w:val="24"/>
                <w:szCs w:val="24"/>
              </w:rPr>
              <w:t>"</w:t>
            </w:r>
            <w:proofErr w:type="spellStart"/>
            <w:r w:rsidRPr="00B058E2">
              <w:rPr>
                <w:color w:val="000000"/>
                <w:sz w:val="24"/>
                <w:szCs w:val="24"/>
              </w:rPr>
              <w:t>Костанайская</w:t>
            </w:r>
            <w:proofErr w:type="spellEnd"/>
            <w:r w:rsidRPr="00B058E2">
              <w:rPr>
                <w:color w:val="000000"/>
                <w:sz w:val="24"/>
                <w:szCs w:val="24"/>
              </w:rPr>
              <w:t xml:space="preserve"> социальная академия" ,2002г.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высшее</w:t>
            </w:r>
          </w:p>
        </w:tc>
        <w:tc>
          <w:tcPr>
            <w:tcW w:w="425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944BD" w:rsidRPr="00B058E2" w:rsidRDefault="00D944BD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20</w:t>
            </w:r>
          </w:p>
        </w:tc>
        <w:tc>
          <w:tcPr>
            <w:tcW w:w="1417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2013 год</w:t>
            </w:r>
          </w:p>
        </w:tc>
        <w:tc>
          <w:tcPr>
            <w:tcW w:w="1229" w:type="dxa"/>
          </w:tcPr>
          <w:p w:rsidR="00D944BD" w:rsidRPr="00B058E2" w:rsidRDefault="00D944BD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2015</w:t>
            </w:r>
            <w:r w:rsidR="00514159" w:rsidRPr="00B058E2">
              <w:rPr>
                <w:sz w:val="24"/>
                <w:szCs w:val="24"/>
                <w:lang w:val="kk-KZ"/>
              </w:rPr>
              <w:t xml:space="preserve"> год</w:t>
            </w:r>
          </w:p>
        </w:tc>
      </w:tr>
      <w:tr w:rsidR="00D944BD" w:rsidRPr="00B058E2" w:rsidTr="00E66F75">
        <w:trPr>
          <w:trHeight w:val="750"/>
        </w:trPr>
        <w:tc>
          <w:tcPr>
            <w:tcW w:w="392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Магзумова</w:t>
            </w:r>
            <w:proofErr w:type="spellEnd"/>
            <w:r w:rsidRPr="00B058E2">
              <w:rPr>
                <w:sz w:val="24"/>
                <w:szCs w:val="24"/>
              </w:rPr>
              <w:t xml:space="preserve"> </w:t>
            </w:r>
            <w:proofErr w:type="spellStart"/>
            <w:r w:rsidRPr="00B058E2">
              <w:rPr>
                <w:sz w:val="24"/>
                <w:szCs w:val="24"/>
              </w:rPr>
              <w:t>Женисгуль</w:t>
            </w:r>
            <w:proofErr w:type="spellEnd"/>
            <w:r w:rsidRPr="00B058E2">
              <w:rPr>
                <w:sz w:val="24"/>
                <w:szCs w:val="24"/>
              </w:rPr>
              <w:t xml:space="preserve"> </w:t>
            </w:r>
            <w:proofErr w:type="spellStart"/>
            <w:r w:rsidRPr="00B058E2">
              <w:rPr>
                <w:sz w:val="24"/>
                <w:szCs w:val="24"/>
              </w:rPr>
              <w:t>Каиржановна</w:t>
            </w:r>
            <w:proofErr w:type="spellEnd"/>
          </w:p>
        </w:tc>
        <w:tc>
          <w:tcPr>
            <w:tcW w:w="850" w:type="dxa"/>
          </w:tcPr>
          <w:p w:rsidR="00514159" w:rsidRPr="00B058E2" w:rsidRDefault="00514159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</w:rPr>
              <w:t>09.05</w:t>
            </w:r>
          </w:p>
          <w:p w:rsidR="00D944BD" w:rsidRPr="00B058E2" w:rsidRDefault="00D944BD" w:rsidP="00B058E2">
            <w:pPr>
              <w:rPr>
                <w:color w:val="000000"/>
                <w:sz w:val="24"/>
                <w:szCs w:val="24"/>
              </w:rPr>
            </w:pPr>
            <w:r w:rsidRPr="00B058E2">
              <w:rPr>
                <w:color w:val="000000"/>
                <w:sz w:val="24"/>
                <w:szCs w:val="24"/>
              </w:rPr>
              <w:t>1975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944BD" w:rsidRPr="00B058E2" w:rsidRDefault="00D944BD" w:rsidP="00B058E2">
            <w:pPr>
              <w:rPr>
                <w:color w:val="000000"/>
                <w:sz w:val="24"/>
                <w:szCs w:val="24"/>
              </w:rPr>
            </w:pPr>
            <w:r w:rsidRPr="00B058E2">
              <w:rPr>
                <w:color w:val="000000"/>
                <w:sz w:val="24"/>
                <w:szCs w:val="24"/>
              </w:rPr>
              <w:t xml:space="preserve">КГУ </w:t>
            </w:r>
            <w:proofErr w:type="spellStart"/>
            <w:r w:rsidRPr="00B058E2">
              <w:rPr>
                <w:color w:val="000000"/>
                <w:sz w:val="24"/>
                <w:szCs w:val="24"/>
              </w:rPr>
              <w:t>им.А.Байтурсынова</w:t>
            </w:r>
            <w:proofErr w:type="spellEnd"/>
            <w:r w:rsidRPr="00B058E2">
              <w:rPr>
                <w:color w:val="000000"/>
                <w:sz w:val="24"/>
                <w:szCs w:val="24"/>
              </w:rPr>
              <w:t>, 1997г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 xml:space="preserve"> высшее</w:t>
            </w:r>
          </w:p>
        </w:tc>
        <w:tc>
          <w:tcPr>
            <w:tcW w:w="425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D944BD" w:rsidRPr="00B058E2" w:rsidRDefault="00D944BD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21</w:t>
            </w:r>
          </w:p>
        </w:tc>
        <w:tc>
          <w:tcPr>
            <w:tcW w:w="1417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2014 год</w:t>
            </w:r>
          </w:p>
        </w:tc>
        <w:tc>
          <w:tcPr>
            <w:tcW w:w="1229" w:type="dxa"/>
          </w:tcPr>
          <w:p w:rsidR="00D944BD" w:rsidRPr="00B058E2" w:rsidRDefault="00D944BD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2015</w:t>
            </w:r>
            <w:r w:rsidR="00514159" w:rsidRPr="00B058E2">
              <w:rPr>
                <w:sz w:val="24"/>
                <w:szCs w:val="24"/>
                <w:lang w:val="kk-KZ"/>
              </w:rPr>
              <w:t xml:space="preserve"> год</w:t>
            </w:r>
          </w:p>
        </w:tc>
      </w:tr>
      <w:tr w:rsidR="00D944BD" w:rsidRPr="00B058E2" w:rsidTr="00E66F75">
        <w:trPr>
          <w:trHeight w:val="537"/>
        </w:trPr>
        <w:tc>
          <w:tcPr>
            <w:tcW w:w="392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944BD" w:rsidRPr="00B058E2" w:rsidRDefault="00D944BD" w:rsidP="00B058E2">
            <w:pPr>
              <w:rPr>
                <w:sz w:val="24"/>
                <w:szCs w:val="24"/>
                <w:lang w:val="kk-KZ"/>
              </w:rPr>
            </w:pPr>
            <w:proofErr w:type="spellStart"/>
            <w:r w:rsidRPr="00B058E2">
              <w:rPr>
                <w:sz w:val="24"/>
                <w:szCs w:val="24"/>
              </w:rPr>
              <w:t>Рамазанова</w:t>
            </w:r>
            <w:proofErr w:type="spellEnd"/>
            <w:r w:rsidRPr="00B058E2">
              <w:rPr>
                <w:sz w:val="24"/>
                <w:szCs w:val="24"/>
              </w:rPr>
              <w:t xml:space="preserve"> </w:t>
            </w:r>
          </w:p>
          <w:p w:rsidR="00D944BD" w:rsidRPr="00B058E2" w:rsidRDefault="00D944BD" w:rsidP="00B058E2">
            <w:pPr>
              <w:rPr>
                <w:sz w:val="24"/>
                <w:szCs w:val="24"/>
                <w:lang w:val="kk-KZ"/>
              </w:rPr>
            </w:pPr>
            <w:proofErr w:type="spellStart"/>
            <w:r w:rsidRPr="00B058E2">
              <w:rPr>
                <w:sz w:val="24"/>
                <w:szCs w:val="24"/>
              </w:rPr>
              <w:t>Гульжан</w:t>
            </w:r>
            <w:proofErr w:type="spellEnd"/>
            <w:r w:rsidRPr="00B058E2">
              <w:rPr>
                <w:sz w:val="24"/>
                <w:szCs w:val="24"/>
              </w:rPr>
              <w:t xml:space="preserve"> 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Шариповна</w:t>
            </w:r>
            <w:proofErr w:type="spellEnd"/>
          </w:p>
        </w:tc>
        <w:tc>
          <w:tcPr>
            <w:tcW w:w="850" w:type="dxa"/>
          </w:tcPr>
          <w:p w:rsidR="00514159" w:rsidRPr="00B058E2" w:rsidRDefault="00514159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</w:rPr>
              <w:t>23.07</w:t>
            </w:r>
          </w:p>
          <w:p w:rsidR="00D944BD" w:rsidRPr="00B058E2" w:rsidRDefault="00D944BD" w:rsidP="00B058E2">
            <w:pPr>
              <w:rPr>
                <w:color w:val="000000"/>
                <w:sz w:val="24"/>
                <w:szCs w:val="24"/>
              </w:rPr>
            </w:pPr>
            <w:r w:rsidRPr="00B058E2">
              <w:rPr>
                <w:color w:val="000000"/>
                <w:sz w:val="24"/>
                <w:szCs w:val="24"/>
              </w:rPr>
              <w:t>1978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color w:val="000000"/>
                <w:sz w:val="24"/>
                <w:szCs w:val="24"/>
              </w:rPr>
              <w:t>"</w:t>
            </w:r>
            <w:proofErr w:type="spellStart"/>
            <w:r w:rsidRPr="00B058E2">
              <w:rPr>
                <w:color w:val="000000"/>
                <w:sz w:val="24"/>
                <w:szCs w:val="24"/>
              </w:rPr>
              <w:t>Костанайская</w:t>
            </w:r>
            <w:proofErr w:type="spellEnd"/>
            <w:r w:rsidRPr="00B058E2">
              <w:rPr>
                <w:color w:val="000000"/>
                <w:sz w:val="24"/>
                <w:szCs w:val="24"/>
              </w:rPr>
              <w:t xml:space="preserve"> социальная академия" ,2002г.</w:t>
            </w:r>
          </w:p>
        </w:tc>
        <w:tc>
          <w:tcPr>
            <w:tcW w:w="993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высшее</w:t>
            </w:r>
          </w:p>
        </w:tc>
        <w:tc>
          <w:tcPr>
            <w:tcW w:w="425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4BD" w:rsidRPr="00B058E2" w:rsidRDefault="00D944BD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</w:rPr>
              <w:t>1</w:t>
            </w:r>
            <w:r w:rsidRPr="00B058E2">
              <w:rPr>
                <w:sz w:val="24"/>
                <w:szCs w:val="24"/>
                <w:lang w:val="kk-KZ"/>
              </w:rPr>
              <w:t>9</w:t>
            </w:r>
          </w:p>
        </w:tc>
        <w:tc>
          <w:tcPr>
            <w:tcW w:w="1417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2014 год</w:t>
            </w:r>
          </w:p>
        </w:tc>
        <w:tc>
          <w:tcPr>
            <w:tcW w:w="1229" w:type="dxa"/>
          </w:tcPr>
          <w:p w:rsidR="00D944BD" w:rsidRPr="00B058E2" w:rsidRDefault="0051415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2015 год</w:t>
            </w:r>
          </w:p>
        </w:tc>
      </w:tr>
      <w:tr w:rsidR="00D944BD" w:rsidRPr="00B058E2" w:rsidTr="00E66F75">
        <w:trPr>
          <w:trHeight w:val="702"/>
        </w:trPr>
        <w:tc>
          <w:tcPr>
            <w:tcW w:w="392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514159" w:rsidRPr="00B058E2" w:rsidRDefault="00D944BD" w:rsidP="00B058E2">
            <w:pPr>
              <w:rPr>
                <w:sz w:val="24"/>
                <w:szCs w:val="24"/>
                <w:lang w:val="kk-KZ"/>
              </w:rPr>
            </w:pPr>
            <w:proofErr w:type="spellStart"/>
            <w:r w:rsidRPr="00B058E2">
              <w:rPr>
                <w:sz w:val="24"/>
                <w:szCs w:val="24"/>
              </w:rPr>
              <w:t>Оспанова</w:t>
            </w:r>
            <w:proofErr w:type="spellEnd"/>
            <w:r w:rsidRPr="00B058E2">
              <w:rPr>
                <w:sz w:val="24"/>
                <w:szCs w:val="24"/>
              </w:rPr>
              <w:t xml:space="preserve"> 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Айшагуль</w:t>
            </w:r>
            <w:proofErr w:type="spellEnd"/>
            <w:r w:rsidRPr="00B058E2">
              <w:rPr>
                <w:sz w:val="24"/>
                <w:szCs w:val="24"/>
              </w:rPr>
              <w:t xml:space="preserve"> </w:t>
            </w:r>
            <w:proofErr w:type="spellStart"/>
            <w:r w:rsidRPr="00B058E2">
              <w:rPr>
                <w:sz w:val="24"/>
                <w:szCs w:val="24"/>
              </w:rPr>
              <w:t>Балтабаевна</w:t>
            </w:r>
            <w:proofErr w:type="spellEnd"/>
          </w:p>
        </w:tc>
        <w:tc>
          <w:tcPr>
            <w:tcW w:w="850" w:type="dxa"/>
          </w:tcPr>
          <w:p w:rsidR="00514159" w:rsidRPr="00B058E2" w:rsidRDefault="00514159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</w:rPr>
              <w:t>12.09</w:t>
            </w:r>
          </w:p>
          <w:p w:rsidR="00D944BD" w:rsidRPr="00B058E2" w:rsidRDefault="00D944BD" w:rsidP="00B058E2">
            <w:pPr>
              <w:rPr>
                <w:color w:val="000000"/>
                <w:sz w:val="24"/>
                <w:szCs w:val="24"/>
              </w:rPr>
            </w:pPr>
            <w:r w:rsidRPr="00B058E2">
              <w:rPr>
                <w:color w:val="000000"/>
                <w:sz w:val="24"/>
                <w:szCs w:val="24"/>
              </w:rPr>
              <w:t>1976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944BD" w:rsidRPr="00B058E2" w:rsidRDefault="00D944BD" w:rsidP="00B058E2">
            <w:pPr>
              <w:rPr>
                <w:color w:val="000000"/>
                <w:sz w:val="24"/>
                <w:szCs w:val="24"/>
              </w:rPr>
            </w:pPr>
            <w:r w:rsidRPr="00B058E2">
              <w:rPr>
                <w:color w:val="000000"/>
                <w:sz w:val="24"/>
                <w:szCs w:val="24"/>
              </w:rPr>
              <w:t>"</w:t>
            </w:r>
            <w:proofErr w:type="spellStart"/>
            <w:r w:rsidRPr="00B058E2">
              <w:rPr>
                <w:color w:val="000000"/>
                <w:sz w:val="24"/>
                <w:szCs w:val="24"/>
              </w:rPr>
              <w:t>Рудненский</w:t>
            </w:r>
            <w:proofErr w:type="spellEnd"/>
            <w:r w:rsidRPr="00B058E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58E2">
              <w:rPr>
                <w:color w:val="000000"/>
                <w:sz w:val="24"/>
                <w:szCs w:val="24"/>
              </w:rPr>
              <w:t>педагогическии</w:t>
            </w:r>
            <w:proofErr w:type="spellEnd"/>
            <w:r w:rsidRPr="00B058E2">
              <w:rPr>
                <w:color w:val="000000"/>
                <w:sz w:val="24"/>
                <w:szCs w:val="24"/>
              </w:rPr>
              <w:t xml:space="preserve"> колледж" им.Ы.Алтынсарина,1996 г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средне-спец</w:t>
            </w:r>
            <w:proofErr w:type="spellEnd"/>
          </w:p>
        </w:tc>
        <w:tc>
          <w:tcPr>
            <w:tcW w:w="425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gramStart"/>
            <w:r w:rsidRPr="00B058E2">
              <w:rPr>
                <w:sz w:val="24"/>
                <w:szCs w:val="24"/>
              </w:rPr>
              <w:t>б</w:t>
            </w:r>
            <w:proofErr w:type="gramEnd"/>
            <w:r w:rsidRPr="00B058E2">
              <w:rPr>
                <w:sz w:val="24"/>
                <w:szCs w:val="24"/>
              </w:rPr>
              <w:t>/к</w:t>
            </w:r>
          </w:p>
        </w:tc>
        <w:tc>
          <w:tcPr>
            <w:tcW w:w="567" w:type="dxa"/>
          </w:tcPr>
          <w:p w:rsidR="00D944BD" w:rsidRPr="00B058E2" w:rsidRDefault="00D944BD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12</w:t>
            </w:r>
          </w:p>
        </w:tc>
        <w:tc>
          <w:tcPr>
            <w:tcW w:w="1417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2016 год</w:t>
            </w:r>
          </w:p>
        </w:tc>
        <w:tc>
          <w:tcPr>
            <w:tcW w:w="1229" w:type="dxa"/>
          </w:tcPr>
          <w:p w:rsidR="00D944BD" w:rsidRPr="00B058E2" w:rsidRDefault="0051415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2018 год</w:t>
            </w:r>
          </w:p>
        </w:tc>
      </w:tr>
      <w:tr w:rsidR="00D944BD" w:rsidRPr="00B058E2" w:rsidTr="00E66F75">
        <w:trPr>
          <w:trHeight w:val="773"/>
        </w:trPr>
        <w:tc>
          <w:tcPr>
            <w:tcW w:w="392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Сейтхасимова</w:t>
            </w:r>
            <w:proofErr w:type="spellEnd"/>
            <w:r w:rsidRPr="00B058E2">
              <w:rPr>
                <w:sz w:val="24"/>
                <w:szCs w:val="24"/>
              </w:rPr>
              <w:t xml:space="preserve">  </w:t>
            </w:r>
            <w:proofErr w:type="spellStart"/>
            <w:r w:rsidRPr="00B058E2">
              <w:rPr>
                <w:sz w:val="24"/>
                <w:szCs w:val="24"/>
              </w:rPr>
              <w:t>Слушаш</w:t>
            </w:r>
            <w:proofErr w:type="spellEnd"/>
            <w:r w:rsidRPr="00B058E2">
              <w:rPr>
                <w:sz w:val="24"/>
                <w:szCs w:val="24"/>
              </w:rPr>
              <w:t xml:space="preserve">  </w:t>
            </w:r>
            <w:proofErr w:type="spellStart"/>
            <w:r w:rsidRPr="00B058E2">
              <w:rPr>
                <w:sz w:val="24"/>
                <w:szCs w:val="24"/>
              </w:rPr>
              <w:t>Аттаровна</w:t>
            </w:r>
            <w:proofErr w:type="spellEnd"/>
          </w:p>
        </w:tc>
        <w:tc>
          <w:tcPr>
            <w:tcW w:w="850" w:type="dxa"/>
          </w:tcPr>
          <w:p w:rsidR="00514159" w:rsidRPr="00B058E2" w:rsidRDefault="00514159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</w:rPr>
              <w:t>01.09</w:t>
            </w:r>
          </w:p>
          <w:p w:rsidR="00D944BD" w:rsidRPr="00B058E2" w:rsidRDefault="00D944BD" w:rsidP="00B058E2">
            <w:pPr>
              <w:rPr>
                <w:color w:val="000000"/>
                <w:sz w:val="24"/>
                <w:szCs w:val="24"/>
              </w:rPr>
            </w:pPr>
            <w:r w:rsidRPr="00B058E2">
              <w:rPr>
                <w:color w:val="000000"/>
                <w:sz w:val="24"/>
                <w:szCs w:val="24"/>
              </w:rPr>
              <w:t>1968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944BD" w:rsidRPr="00B058E2" w:rsidRDefault="00D944BD" w:rsidP="00B058E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058E2">
              <w:rPr>
                <w:color w:val="000000"/>
                <w:sz w:val="24"/>
                <w:szCs w:val="24"/>
              </w:rPr>
              <w:t>Аркалыкский</w:t>
            </w:r>
            <w:proofErr w:type="spellEnd"/>
            <w:r w:rsidRPr="00B058E2">
              <w:rPr>
                <w:color w:val="000000"/>
                <w:sz w:val="24"/>
                <w:szCs w:val="24"/>
              </w:rPr>
              <w:t xml:space="preserve">   государственный педагогический институт,  2007 г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высшее</w:t>
            </w:r>
          </w:p>
        </w:tc>
        <w:tc>
          <w:tcPr>
            <w:tcW w:w="425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gramStart"/>
            <w:r w:rsidRPr="00B058E2">
              <w:rPr>
                <w:sz w:val="24"/>
                <w:szCs w:val="24"/>
              </w:rPr>
              <w:t>б</w:t>
            </w:r>
            <w:proofErr w:type="gramEnd"/>
            <w:r w:rsidRPr="00B058E2">
              <w:rPr>
                <w:sz w:val="24"/>
                <w:szCs w:val="24"/>
              </w:rPr>
              <w:t>/к</w:t>
            </w:r>
          </w:p>
        </w:tc>
        <w:tc>
          <w:tcPr>
            <w:tcW w:w="567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2016 год</w:t>
            </w:r>
          </w:p>
        </w:tc>
        <w:tc>
          <w:tcPr>
            <w:tcW w:w="1229" w:type="dxa"/>
          </w:tcPr>
          <w:p w:rsidR="00D944BD" w:rsidRPr="00B058E2" w:rsidRDefault="0051415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2018 год</w:t>
            </w:r>
          </w:p>
        </w:tc>
      </w:tr>
      <w:tr w:rsidR="00D944BD" w:rsidRPr="00B058E2" w:rsidTr="00E66F75">
        <w:trPr>
          <w:trHeight w:val="773"/>
        </w:trPr>
        <w:tc>
          <w:tcPr>
            <w:tcW w:w="392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Айткужина</w:t>
            </w:r>
            <w:proofErr w:type="spellEnd"/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Меруерт</w:t>
            </w:r>
            <w:proofErr w:type="spellEnd"/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Оразбековна</w:t>
            </w:r>
            <w:proofErr w:type="spellEnd"/>
          </w:p>
        </w:tc>
        <w:tc>
          <w:tcPr>
            <w:tcW w:w="850" w:type="dxa"/>
          </w:tcPr>
          <w:p w:rsidR="00514159" w:rsidRPr="00B058E2" w:rsidRDefault="00514159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</w:rPr>
              <w:t>19.07</w:t>
            </w:r>
          </w:p>
          <w:p w:rsidR="00D944BD" w:rsidRPr="00B058E2" w:rsidRDefault="00D944BD" w:rsidP="00B058E2">
            <w:pPr>
              <w:rPr>
                <w:color w:val="000000"/>
                <w:sz w:val="24"/>
                <w:szCs w:val="24"/>
              </w:rPr>
            </w:pPr>
            <w:r w:rsidRPr="00B058E2">
              <w:rPr>
                <w:color w:val="000000"/>
                <w:sz w:val="24"/>
                <w:szCs w:val="24"/>
              </w:rPr>
              <w:t>1986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944BD" w:rsidRPr="00B058E2" w:rsidRDefault="00F019FC" w:rsidP="00B058E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Костанай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Государс</w:t>
            </w:r>
            <w:proofErr w:type="spellEnd"/>
            <w:r>
              <w:rPr>
                <w:color w:val="000000"/>
                <w:sz w:val="24"/>
                <w:szCs w:val="24"/>
                <w:lang w:val="kk-KZ"/>
              </w:rPr>
              <w:t>твенный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kk-KZ"/>
              </w:rPr>
              <w:t>у</w:t>
            </w:r>
            <w:proofErr w:type="spellStart"/>
            <w:r w:rsidR="00D944BD" w:rsidRPr="00B058E2">
              <w:rPr>
                <w:color w:val="000000"/>
                <w:sz w:val="24"/>
                <w:szCs w:val="24"/>
              </w:rPr>
              <w:t>ниверситет</w:t>
            </w:r>
            <w:proofErr w:type="spellEnd"/>
            <w:r w:rsidR="00D944BD" w:rsidRPr="00B058E2">
              <w:rPr>
                <w:color w:val="000000"/>
                <w:sz w:val="24"/>
                <w:szCs w:val="24"/>
              </w:rPr>
              <w:t xml:space="preserve"> им. </w:t>
            </w:r>
            <w:proofErr w:type="spellStart"/>
            <w:r w:rsidR="00D944BD" w:rsidRPr="00B058E2">
              <w:rPr>
                <w:color w:val="000000"/>
                <w:sz w:val="24"/>
                <w:szCs w:val="24"/>
              </w:rPr>
              <w:t>Ахмет</w:t>
            </w:r>
            <w:proofErr w:type="spellEnd"/>
            <w:r w:rsidR="00D944BD" w:rsidRPr="00B058E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944BD" w:rsidRPr="00B058E2">
              <w:rPr>
                <w:color w:val="000000"/>
                <w:sz w:val="24"/>
                <w:szCs w:val="24"/>
              </w:rPr>
              <w:t>Байтурсынова</w:t>
            </w:r>
            <w:proofErr w:type="spellEnd"/>
            <w:r w:rsidR="00D944BD" w:rsidRPr="00B058E2">
              <w:rPr>
                <w:color w:val="000000"/>
                <w:sz w:val="24"/>
                <w:szCs w:val="24"/>
              </w:rPr>
              <w:t xml:space="preserve"> 2010 г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высшее</w:t>
            </w:r>
          </w:p>
        </w:tc>
        <w:tc>
          <w:tcPr>
            <w:tcW w:w="425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944BD" w:rsidRPr="00B058E2" w:rsidRDefault="00D944BD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8</w:t>
            </w:r>
          </w:p>
        </w:tc>
        <w:tc>
          <w:tcPr>
            <w:tcW w:w="1417" w:type="dxa"/>
          </w:tcPr>
          <w:p w:rsidR="00D944BD" w:rsidRPr="00B058E2" w:rsidRDefault="0051415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2016 год</w:t>
            </w:r>
          </w:p>
        </w:tc>
        <w:tc>
          <w:tcPr>
            <w:tcW w:w="1229" w:type="dxa"/>
          </w:tcPr>
          <w:p w:rsidR="00D944BD" w:rsidRPr="00B058E2" w:rsidRDefault="0051415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2016 год</w:t>
            </w:r>
          </w:p>
        </w:tc>
      </w:tr>
      <w:tr w:rsidR="00D944BD" w:rsidRPr="00B058E2" w:rsidTr="00E66F75">
        <w:trPr>
          <w:trHeight w:val="773"/>
        </w:trPr>
        <w:tc>
          <w:tcPr>
            <w:tcW w:w="392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Шайхыстанова</w:t>
            </w:r>
            <w:proofErr w:type="spellEnd"/>
            <w:r w:rsidRPr="00B058E2">
              <w:rPr>
                <w:sz w:val="24"/>
                <w:szCs w:val="24"/>
              </w:rPr>
              <w:t xml:space="preserve"> </w:t>
            </w:r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Зульфия</w:t>
            </w:r>
            <w:proofErr w:type="spellEnd"/>
          </w:p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Галымовна</w:t>
            </w:r>
            <w:proofErr w:type="spellEnd"/>
          </w:p>
        </w:tc>
        <w:tc>
          <w:tcPr>
            <w:tcW w:w="850" w:type="dxa"/>
          </w:tcPr>
          <w:p w:rsidR="00D944BD" w:rsidRPr="00F019FC" w:rsidRDefault="00F019FC" w:rsidP="00B058E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08.01.90</w:t>
            </w:r>
          </w:p>
        </w:tc>
        <w:tc>
          <w:tcPr>
            <w:tcW w:w="3260" w:type="dxa"/>
          </w:tcPr>
          <w:p w:rsidR="002604B2" w:rsidRDefault="002604B2" w:rsidP="00B058E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Рудненский сойиально-гуманитарный колледж</w:t>
            </w:r>
          </w:p>
          <w:p w:rsidR="00D944BD" w:rsidRPr="002604B2" w:rsidRDefault="002604B2" w:rsidP="00B058E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2011 г</w:t>
            </w:r>
          </w:p>
        </w:tc>
        <w:tc>
          <w:tcPr>
            <w:tcW w:w="993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sz w:val="24"/>
                <w:szCs w:val="24"/>
              </w:rPr>
              <w:t>средне-спец</w:t>
            </w:r>
            <w:proofErr w:type="spellEnd"/>
          </w:p>
        </w:tc>
        <w:tc>
          <w:tcPr>
            <w:tcW w:w="425" w:type="dxa"/>
          </w:tcPr>
          <w:p w:rsidR="00D944BD" w:rsidRPr="00B058E2" w:rsidRDefault="00D944BD" w:rsidP="00B058E2">
            <w:pPr>
              <w:rPr>
                <w:sz w:val="24"/>
                <w:szCs w:val="24"/>
              </w:rPr>
            </w:pPr>
            <w:proofErr w:type="gramStart"/>
            <w:r w:rsidRPr="00B058E2">
              <w:rPr>
                <w:sz w:val="24"/>
                <w:szCs w:val="24"/>
              </w:rPr>
              <w:t>б</w:t>
            </w:r>
            <w:proofErr w:type="gramEnd"/>
            <w:r w:rsidRPr="00B058E2">
              <w:rPr>
                <w:sz w:val="24"/>
                <w:szCs w:val="24"/>
              </w:rPr>
              <w:t>/к</w:t>
            </w:r>
          </w:p>
        </w:tc>
        <w:tc>
          <w:tcPr>
            <w:tcW w:w="567" w:type="dxa"/>
          </w:tcPr>
          <w:p w:rsidR="00D944BD" w:rsidRPr="00B058E2" w:rsidRDefault="0051415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1417" w:type="dxa"/>
          </w:tcPr>
          <w:p w:rsidR="00D944BD" w:rsidRPr="00B058E2" w:rsidRDefault="0051415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2017 год</w:t>
            </w:r>
          </w:p>
        </w:tc>
        <w:tc>
          <w:tcPr>
            <w:tcW w:w="1229" w:type="dxa"/>
          </w:tcPr>
          <w:p w:rsidR="00D944BD" w:rsidRPr="00B058E2" w:rsidRDefault="00D944BD" w:rsidP="00B058E2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035439" w:rsidRPr="00B058E2" w:rsidRDefault="00035439" w:rsidP="00B058E2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0F33DD" w:rsidRPr="00B058E2" w:rsidRDefault="006E2F01" w:rsidP="00B058E2">
      <w:pPr>
        <w:spacing w:after="0"/>
        <w:rPr>
          <w:rFonts w:ascii="Times New Roman" w:hAnsi="Times New Roman" w:cs="Times New Roman"/>
          <w:b/>
          <w:noProof/>
          <w:color w:val="292929"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65938" cy="2917371"/>
            <wp:effectExtent l="19050" t="0" r="15512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F32AE" w:rsidRPr="00B058E2" w:rsidRDefault="009A12F6" w:rsidP="00B058E2">
      <w:pPr>
        <w:pStyle w:val="ae"/>
        <w:spacing w:after="0"/>
        <w:ind w:firstLine="708"/>
        <w:rPr>
          <w:lang w:val="kk-KZ"/>
        </w:rPr>
      </w:pPr>
      <w:r w:rsidRPr="00B058E2">
        <w:rPr>
          <w:noProof/>
        </w:rPr>
        <w:drawing>
          <wp:inline distT="0" distB="0" distL="0" distR="0">
            <wp:extent cx="2942514" cy="2326308"/>
            <wp:effectExtent l="19050" t="0" r="10236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5386C" w:rsidRPr="00B058E2" w:rsidRDefault="00D5386C" w:rsidP="00B058E2">
      <w:pPr>
        <w:spacing w:after="0"/>
        <w:ind w:firstLine="708"/>
        <w:rPr>
          <w:rFonts w:ascii="Times New Roman" w:eastAsia="Times New Roman" w:hAnsi="Times New Roman" w:cs="Times New Roman"/>
          <w:bCs/>
          <w:iCs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В 2017-2018 учебном году 3 </w:t>
      </w:r>
      <w:r w:rsidR="009B002E" w:rsidRPr="00B058E2">
        <w:rPr>
          <w:rFonts w:ascii="Times New Roman" w:hAnsi="Times New Roman" w:cs="Times New Roman"/>
          <w:sz w:val="24"/>
          <w:szCs w:val="24"/>
          <w:lang w:val="kk-KZ"/>
        </w:rPr>
        <w:t>учителя были на  аттестации,  Ту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>ржанов Е</w:t>
      </w:r>
      <w:r w:rsidR="00E66F75">
        <w:rPr>
          <w:rFonts w:ascii="Times New Roman" w:hAnsi="Times New Roman" w:cs="Times New Roman"/>
          <w:sz w:val="24"/>
          <w:szCs w:val="24"/>
          <w:lang w:val="kk-KZ"/>
        </w:rPr>
        <w:t xml:space="preserve">.Ғ. –потверждение 1 категории, 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058E2">
        <w:rPr>
          <w:rFonts w:ascii="Times New Roman" w:eastAsia="Times New Roman" w:hAnsi="Times New Roman" w:cs="Times New Roman"/>
          <w:bCs/>
          <w:iCs/>
          <w:sz w:val="24"/>
          <w:szCs w:val="24"/>
          <w:lang w:val="kk-KZ"/>
        </w:rPr>
        <w:t xml:space="preserve">Сейтхасимова С.А., Оспанова А.Б. на вторую категорию. </w:t>
      </w:r>
    </w:p>
    <w:p w:rsidR="00373E5D" w:rsidRPr="00B058E2" w:rsidRDefault="00373E5D" w:rsidP="00B058E2">
      <w:pPr>
        <w:pStyle w:val="ae"/>
        <w:spacing w:after="0"/>
        <w:ind w:firstLine="708"/>
      </w:pPr>
      <w:r w:rsidRPr="00B058E2">
        <w:t>Современные требования к процессу образования одной из главных задач сделали повышение профессионализма и мастерства учителя, поэтому каждый педагог имеет методическую тему, над которой работает, углубляя знания по ней и фактически совершенствуя формы и методы работы.</w:t>
      </w:r>
    </w:p>
    <w:p w:rsidR="00243AC2" w:rsidRPr="00B058E2" w:rsidRDefault="00DF6B4D" w:rsidP="00B058E2">
      <w:pPr>
        <w:tabs>
          <w:tab w:val="left" w:pos="7440"/>
        </w:tabs>
        <w:spacing w:after="0"/>
        <w:rPr>
          <w:rFonts w:ascii="Times New Roman" w:hAnsi="Times New Roman" w:cs="Times New Roman"/>
          <w:b/>
          <w:color w:val="292929"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b/>
          <w:color w:val="292929"/>
          <w:sz w:val="24"/>
          <w:szCs w:val="24"/>
          <w:lang w:val="kk-KZ"/>
        </w:rPr>
        <w:tab/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127"/>
        <w:gridCol w:w="7796"/>
      </w:tblGrid>
      <w:tr w:rsidR="007003C6" w:rsidRPr="00B058E2" w:rsidTr="0098582B">
        <w:tc>
          <w:tcPr>
            <w:tcW w:w="675" w:type="dxa"/>
          </w:tcPr>
          <w:p w:rsidR="007003C6" w:rsidRPr="00B058E2" w:rsidRDefault="007003C6" w:rsidP="00B058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127" w:type="dxa"/>
          </w:tcPr>
          <w:p w:rsidR="007003C6" w:rsidRPr="00B058E2" w:rsidRDefault="007003C6" w:rsidP="00B058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Ф.И.О. педагога</w:t>
            </w:r>
          </w:p>
        </w:tc>
        <w:tc>
          <w:tcPr>
            <w:tcW w:w="7796" w:type="dxa"/>
          </w:tcPr>
          <w:p w:rsidR="007003C6" w:rsidRPr="00B058E2" w:rsidRDefault="007003C6" w:rsidP="00B058E2">
            <w:pPr>
              <w:tabs>
                <w:tab w:val="center" w:pos="3081"/>
                <w:tab w:val="left" w:pos="51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ab/>
              <w:t>Тема самообразования</w:t>
            </w:r>
            <w:r w:rsidRPr="00B058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ab/>
            </w:r>
          </w:p>
        </w:tc>
      </w:tr>
      <w:tr w:rsidR="007003C6" w:rsidRPr="00E66F75" w:rsidTr="0098582B">
        <w:tc>
          <w:tcPr>
            <w:tcW w:w="675" w:type="dxa"/>
          </w:tcPr>
          <w:p w:rsidR="007003C6" w:rsidRPr="00B058E2" w:rsidRDefault="007003C6" w:rsidP="00B05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2127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Шамуратова Г.А.</w:t>
            </w:r>
          </w:p>
        </w:tc>
        <w:tc>
          <w:tcPr>
            <w:tcW w:w="7796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«Қазақ тілі мен әдебиет сабақтарында ақпараттық – коммуникативтік қолдану арқылы оқушылардың базалық құзыреттілігін дамыту».</w:t>
            </w:r>
          </w:p>
        </w:tc>
      </w:tr>
      <w:tr w:rsidR="007003C6" w:rsidRPr="00E66F75" w:rsidTr="0098582B">
        <w:tc>
          <w:tcPr>
            <w:tcW w:w="675" w:type="dxa"/>
          </w:tcPr>
          <w:p w:rsidR="007003C6" w:rsidRPr="00B058E2" w:rsidRDefault="007003C6" w:rsidP="00B05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2127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Туржанов Е.Г.</w:t>
            </w:r>
          </w:p>
        </w:tc>
        <w:tc>
          <w:tcPr>
            <w:tcW w:w="7796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«Қазақ тілі мен әдебиет сабақтарында этнопедагогика элементтерін қолдануда ақпараттық технологияларды қолдану»</w:t>
            </w:r>
            <w:r w:rsidRPr="00B058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7003C6" w:rsidRPr="00E66F75" w:rsidTr="0098582B">
        <w:tc>
          <w:tcPr>
            <w:tcW w:w="675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2127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Манаубаева М.О.</w:t>
            </w:r>
          </w:p>
        </w:tc>
        <w:tc>
          <w:tcPr>
            <w:tcW w:w="7796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val="kk-KZ"/>
              </w:rPr>
              <w:t>«Қазақ тілі сабақтарында сын тұрғысынан ойлау технологиясының элементтерін  пайдалану»</w:t>
            </w:r>
          </w:p>
        </w:tc>
      </w:tr>
      <w:tr w:rsidR="007003C6" w:rsidRPr="00E66F75" w:rsidTr="0098582B">
        <w:tc>
          <w:tcPr>
            <w:tcW w:w="675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</w:t>
            </w:r>
          </w:p>
        </w:tc>
        <w:tc>
          <w:tcPr>
            <w:tcW w:w="2127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Магзумова Ж.К.</w:t>
            </w:r>
          </w:p>
        </w:tc>
        <w:tc>
          <w:tcPr>
            <w:tcW w:w="7796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«Сын тұрғысынан ойлау стратегиялары оқушылардың ойлау қабілетін арттыру құралы ретінде».</w:t>
            </w:r>
          </w:p>
        </w:tc>
      </w:tr>
      <w:tr w:rsidR="007003C6" w:rsidRPr="00E66F75" w:rsidTr="0098582B">
        <w:tc>
          <w:tcPr>
            <w:tcW w:w="675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</w:p>
        </w:tc>
        <w:tc>
          <w:tcPr>
            <w:tcW w:w="2127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Шалдыбаева Б.Т.</w:t>
            </w:r>
          </w:p>
        </w:tc>
        <w:tc>
          <w:tcPr>
            <w:tcW w:w="7796" w:type="dxa"/>
          </w:tcPr>
          <w:p w:rsidR="007003C6" w:rsidRPr="00B058E2" w:rsidRDefault="007003C6" w:rsidP="00B05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val="kk-KZ"/>
              </w:rPr>
              <w:t>«Қазақ тілі сабақтарында сын тұрғысынан ойлау технологиясының элементтерін  пайдалана отырып, оқушының тілдік құзыреттіліктерін дамыту».</w:t>
            </w:r>
          </w:p>
        </w:tc>
      </w:tr>
      <w:tr w:rsidR="007003C6" w:rsidRPr="00E66F75" w:rsidTr="0098582B">
        <w:tc>
          <w:tcPr>
            <w:tcW w:w="675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</w:t>
            </w:r>
          </w:p>
        </w:tc>
        <w:tc>
          <w:tcPr>
            <w:tcW w:w="2127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Рамазанова Г.Ш.</w:t>
            </w:r>
          </w:p>
        </w:tc>
        <w:tc>
          <w:tcPr>
            <w:tcW w:w="7796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«Озық педагогикалық технологиялар арқылы қазақ тілі мен әдебиет сабақтарында білім сапасын арттыру».</w:t>
            </w:r>
          </w:p>
        </w:tc>
      </w:tr>
      <w:tr w:rsidR="007003C6" w:rsidRPr="00E66F75" w:rsidTr="0098582B">
        <w:tc>
          <w:tcPr>
            <w:tcW w:w="675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</w:t>
            </w:r>
          </w:p>
        </w:tc>
        <w:tc>
          <w:tcPr>
            <w:tcW w:w="2127" w:type="dxa"/>
          </w:tcPr>
          <w:p w:rsidR="007003C6" w:rsidRPr="00B058E2" w:rsidRDefault="007003C6" w:rsidP="00B058E2">
            <w:pPr>
              <w:spacing w:after="0"/>
              <w:rPr>
                <w:rFonts w:ascii="Times New Roman" w:hAnsi="Times New Roman" w:cs="Times New Roman"/>
                <w:color w:val="292929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Оспанова А.</w:t>
            </w:r>
            <w:r w:rsidRPr="00B058E2">
              <w:rPr>
                <w:rFonts w:ascii="Times New Roman" w:hAnsi="Times New Roman" w:cs="Times New Roman"/>
                <w:color w:val="292929"/>
                <w:sz w:val="24"/>
                <w:szCs w:val="24"/>
                <w:lang w:val="kk-KZ"/>
              </w:rPr>
              <w:t xml:space="preserve"> Б.</w:t>
            </w:r>
          </w:p>
        </w:tc>
        <w:tc>
          <w:tcPr>
            <w:tcW w:w="7796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 сабақтарында сын тұрғысынан ойлау арқылы оқушылардың тілдік қорын дамыту</w:t>
            </w:r>
          </w:p>
        </w:tc>
      </w:tr>
      <w:tr w:rsidR="007003C6" w:rsidRPr="00E66F75" w:rsidTr="0098582B">
        <w:tc>
          <w:tcPr>
            <w:tcW w:w="675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</w:t>
            </w:r>
          </w:p>
        </w:tc>
        <w:tc>
          <w:tcPr>
            <w:tcW w:w="2127" w:type="dxa"/>
          </w:tcPr>
          <w:p w:rsidR="007003C6" w:rsidRPr="00B058E2" w:rsidRDefault="007003C6" w:rsidP="00B058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Сейтхасимова С.А.</w:t>
            </w:r>
          </w:p>
        </w:tc>
        <w:tc>
          <w:tcPr>
            <w:tcW w:w="7796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«Қазақ тілі сабақтарында ауыз екі тілін дамыту» </w:t>
            </w:r>
          </w:p>
        </w:tc>
      </w:tr>
      <w:tr w:rsidR="007003C6" w:rsidRPr="00E66F75" w:rsidTr="0098582B">
        <w:tc>
          <w:tcPr>
            <w:tcW w:w="675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</w:t>
            </w:r>
          </w:p>
        </w:tc>
        <w:tc>
          <w:tcPr>
            <w:tcW w:w="2127" w:type="dxa"/>
          </w:tcPr>
          <w:p w:rsidR="007003C6" w:rsidRPr="00B058E2" w:rsidRDefault="007003C6" w:rsidP="00B058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Айткужина М.О.</w:t>
            </w:r>
          </w:p>
        </w:tc>
        <w:tc>
          <w:tcPr>
            <w:tcW w:w="7796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 тілі сабақтарында жаңа әдіс-тәсілдерді  іздеу, қолдану арқылы оқушылардың тілін дамыту»</w:t>
            </w:r>
          </w:p>
        </w:tc>
      </w:tr>
      <w:tr w:rsidR="007003C6" w:rsidRPr="00E66F75" w:rsidTr="0098582B">
        <w:tc>
          <w:tcPr>
            <w:tcW w:w="675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127" w:type="dxa"/>
          </w:tcPr>
          <w:p w:rsidR="007003C6" w:rsidRPr="00B058E2" w:rsidRDefault="007003C6" w:rsidP="00B058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Шайхыстанова З.Г.</w:t>
            </w:r>
          </w:p>
        </w:tc>
        <w:tc>
          <w:tcPr>
            <w:tcW w:w="7796" w:type="dxa"/>
          </w:tcPr>
          <w:p w:rsidR="007003C6" w:rsidRPr="00B058E2" w:rsidRDefault="007003C6" w:rsidP="00B05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 тілі сабақтарында тиімді әдіс-тәсілдерді қолдану»</w:t>
            </w:r>
          </w:p>
        </w:tc>
      </w:tr>
    </w:tbl>
    <w:p w:rsidR="00B058E2" w:rsidRPr="00B058E2" w:rsidRDefault="00B058E2" w:rsidP="004C65E0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b/>
          <w:sz w:val="24"/>
          <w:szCs w:val="24"/>
          <w:lang w:val="kk-KZ"/>
        </w:rPr>
        <w:t>Материально-техническая база:</w:t>
      </w:r>
    </w:p>
    <w:p w:rsidR="00B058E2" w:rsidRPr="001903F9" w:rsidRDefault="00B058E2" w:rsidP="004C65E0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03F9">
        <w:rPr>
          <w:rFonts w:ascii="Times New Roman" w:eastAsia="Times New Roman" w:hAnsi="Times New Roman" w:cs="Times New Roman"/>
          <w:sz w:val="24"/>
          <w:szCs w:val="24"/>
        </w:rPr>
        <w:t xml:space="preserve">В школе имеется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2</w:t>
      </w:r>
      <w:r w:rsidRPr="001903F9">
        <w:rPr>
          <w:rFonts w:ascii="Times New Roman" w:eastAsia="Times New Roman" w:hAnsi="Times New Roman" w:cs="Times New Roman"/>
          <w:sz w:val="24"/>
          <w:szCs w:val="24"/>
        </w:rPr>
        <w:t xml:space="preserve"> кабинет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</w:t>
      </w:r>
      <w:r w:rsidRPr="001903F9">
        <w:rPr>
          <w:rFonts w:ascii="Times New Roman" w:eastAsia="Times New Roman" w:hAnsi="Times New Roman" w:cs="Times New Roman"/>
          <w:sz w:val="24"/>
          <w:szCs w:val="24"/>
        </w:rPr>
        <w:t xml:space="preserve"> казахского языка.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В этом году оснащен ПК и проектором.  </w:t>
      </w:r>
      <w:r w:rsidR="004C65E0" w:rsidRPr="004C65E0">
        <w:rPr>
          <w:rFonts w:ascii="Times New Roman" w:hAnsi="Times New Roman" w:cs="Times New Roman"/>
          <w:sz w:val="24"/>
          <w:szCs w:val="24"/>
        </w:rPr>
        <w:t>Это позволяет учащимся лучше воспринимать учебную информацию и повышать интерес к изучаемому предмету.</w:t>
      </w:r>
      <w:r w:rsidR="004C65E0">
        <w:rPr>
          <w:rFonts w:ascii="Times New Roman" w:hAnsi="Times New Roman" w:cs="Times New Roman"/>
          <w:sz w:val="24"/>
          <w:szCs w:val="24"/>
          <w:lang w:val="kk-KZ"/>
        </w:rPr>
        <w:t xml:space="preserve"> И</w:t>
      </w:r>
      <w:proofErr w:type="spellStart"/>
      <w:r w:rsidRPr="001903F9">
        <w:rPr>
          <w:rFonts w:ascii="Times New Roman" w:eastAsia="Times New Roman" w:hAnsi="Times New Roman" w:cs="Times New Roman"/>
          <w:sz w:val="24"/>
          <w:szCs w:val="24"/>
        </w:rPr>
        <w:t>меется</w:t>
      </w:r>
      <w:proofErr w:type="spellEnd"/>
      <w:r w:rsidRPr="001903F9">
        <w:rPr>
          <w:rFonts w:ascii="Times New Roman" w:eastAsia="Times New Roman" w:hAnsi="Times New Roman" w:cs="Times New Roman"/>
          <w:sz w:val="24"/>
          <w:szCs w:val="24"/>
        </w:rPr>
        <w:t xml:space="preserve"> учебная и методическая литература, </w:t>
      </w:r>
      <w:r w:rsidRPr="001903F9">
        <w:rPr>
          <w:rFonts w:ascii="Times New Roman" w:eastAsia="Times New Roman" w:hAnsi="Times New Roman" w:cs="Times New Roman"/>
          <w:sz w:val="24"/>
          <w:szCs w:val="24"/>
          <w:lang w:val="kk-KZ"/>
        </w:rPr>
        <w:t>видеокассеты “Я изучаю казахский язык”, аудиокассеты “Казахские песни”, диски “Библиграфический фонд Казахстана”, учебные  диски по казахской литературе</w:t>
      </w:r>
      <w:r w:rsidRPr="001903F9">
        <w:rPr>
          <w:rFonts w:ascii="Times New Roman" w:eastAsia="Times New Roman" w:hAnsi="Times New Roman" w:cs="Times New Roman"/>
          <w:sz w:val="24"/>
          <w:szCs w:val="24"/>
        </w:rPr>
        <w:t xml:space="preserve">. Наличие в школе </w:t>
      </w:r>
      <w:proofErr w:type="spellStart"/>
      <w:r w:rsidRPr="001903F9">
        <w:rPr>
          <w:rFonts w:ascii="Times New Roman" w:eastAsia="Times New Roman" w:hAnsi="Times New Roman" w:cs="Times New Roman"/>
          <w:sz w:val="24"/>
          <w:szCs w:val="24"/>
        </w:rPr>
        <w:t>мультимедийного</w:t>
      </w:r>
      <w:proofErr w:type="spellEnd"/>
      <w:r w:rsidRPr="001903F9">
        <w:rPr>
          <w:rFonts w:ascii="Times New Roman" w:eastAsia="Times New Roman" w:hAnsi="Times New Roman" w:cs="Times New Roman"/>
          <w:sz w:val="24"/>
          <w:szCs w:val="24"/>
        </w:rPr>
        <w:t xml:space="preserve"> кабинета обеспечивало возможность проведения отдельных уроков в соответствии с современными требованиями. Весь дидактический материал приготовлен самими педагогами.</w:t>
      </w:r>
    </w:p>
    <w:p w:rsidR="00673E47" w:rsidRPr="00B058E2" w:rsidRDefault="00673E47" w:rsidP="00B058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058E2">
        <w:rPr>
          <w:rFonts w:ascii="Times New Roman" w:hAnsi="Times New Roman" w:cs="Times New Roman"/>
          <w:b/>
          <w:sz w:val="24"/>
          <w:szCs w:val="24"/>
        </w:rPr>
        <w:t>Курсы подготовки и переподготовки педагогических кадров.</w:t>
      </w:r>
    </w:p>
    <w:p w:rsidR="001C6754" w:rsidRPr="00B058E2" w:rsidRDefault="00C97EAF" w:rsidP="00B058E2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ab/>
      </w:r>
      <w:r w:rsidR="00D5386C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В этом  году  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курсы </w:t>
      </w:r>
      <w:r w:rsidR="001A3AE7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не проходили. </w:t>
      </w:r>
      <w:r w:rsidR="001C6754" w:rsidRPr="00B058E2">
        <w:rPr>
          <w:rFonts w:ascii="Times New Roman" w:eastAsia="Times New Roman" w:hAnsi="Times New Roman" w:cs="Times New Roman"/>
          <w:sz w:val="24"/>
          <w:szCs w:val="24"/>
        </w:rPr>
        <w:t>Эффективной формой повышен</w:t>
      </w:r>
      <w:r w:rsidR="00D5386C" w:rsidRPr="00B058E2">
        <w:rPr>
          <w:rFonts w:ascii="Times New Roman" w:eastAsia="Times New Roman" w:hAnsi="Times New Roman" w:cs="Times New Roman"/>
          <w:sz w:val="24"/>
          <w:szCs w:val="24"/>
        </w:rPr>
        <w:t>ия квалификации педагогов в 201</w:t>
      </w:r>
      <w:r w:rsidR="00D5386C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7</w:t>
      </w:r>
      <w:r w:rsidR="00D5386C" w:rsidRPr="00B058E2">
        <w:rPr>
          <w:rFonts w:ascii="Times New Roman" w:eastAsia="Times New Roman" w:hAnsi="Times New Roman" w:cs="Times New Roman"/>
          <w:sz w:val="24"/>
          <w:szCs w:val="24"/>
        </w:rPr>
        <w:t>-201</w:t>
      </w:r>
      <w:r w:rsidR="00D5386C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8</w:t>
      </w:r>
      <w:r w:rsidR="001C6754" w:rsidRPr="00B058E2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стали </w:t>
      </w:r>
      <w:proofErr w:type="spellStart"/>
      <w:r w:rsidR="001C6754" w:rsidRPr="00B058E2">
        <w:rPr>
          <w:rFonts w:ascii="Times New Roman" w:eastAsia="Times New Roman" w:hAnsi="Times New Roman" w:cs="Times New Roman"/>
          <w:sz w:val="24"/>
          <w:szCs w:val="24"/>
        </w:rPr>
        <w:t>внутришкольные</w:t>
      </w:r>
      <w:proofErr w:type="spellEnd"/>
      <w:r w:rsidR="001C6754" w:rsidRPr="00B058E2">
        <w:rPr>
          <w:rFonts w:ascii="Times New Roman" w:eastAsia="Times New Roman" w:hAnsi="Times New Roman" w:cs="Times New Roman"/>
          <w:sz w:val="24"/>
          <w:szCs w:val="24"/>
        </w:rPr>
        <w:t xml:space="preserve"> курсы по образовательной программе «Рефлексия в практике» (тренер </w:t>
      </w:r>
      <w:r w:rsidR="00D5386C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Жакатова А.С.</w:t>
      </w:r>
      <w:r w:rsidR="001C6754" w:rsidRPr="00B058E2">
        <w:rPr>
          <w:rFonts w:ascii="Times New Roman" w:eastAsia="Times New Roman" w:hAnsi="Times New Roman" w:cs="Times New Roman"/>
          <w:sz w:val="24"/>
          <w:szCs w:val="24"/>
        </w:rPr>
        <w:t xml:space="preserve">). Совмещение обучения с повседневной практикой создает условия для непрерывного профессионального совершенствования. По итогам   занятий на курсах </w:t>
      </w:r>
      <w:r w:rsidR="00D5386C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2</w:t>
      </w:r>
      <w:r w:rsidR="00D5386C" w:rsidRPr="00B058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386C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учителя Айткужина М.О., Сейтхасимова С.А. </w:t>
      </w:r>
      <w:r w:rsidR="001C6754" w:rsidRPr="00B058E2">
        <w:rPr>
          <w:rFonts w:ascii="Times New Roman" w:eastAsia="Times New Roman" w:hAnsi="Times New Roman" w:cs="Times New Roman"/>
          <w:sz w:val="24"/>
          <w:szCs w:val="24"/>
        </w:rPr>
        <w:t xml:space="preserve">успешно защитили </w:t>
      </w:r>
      <w:proofErr w:type="spellStart"/>
      <w:r w:rsidR="001C6754" w:rsidRPr="00B058E2">
        <w:rPr>
          <w:rFonts w:ascii="Times New Roman" w:eastAsia="Times New Roman" w:hAnsi="Times New Roman" w:cs="Times New Roman"/>
          <w:sz w:val="24"/>
          <w:szCs w:val="24"/>
        </w:rPr>
        <w:t>портфолио</w:t>
      </w:r>
      <w:proofErr w:type="spellEnd"/>
      <w:r w:rsidR="001C6754" w:rsidRPr="00B058E2">
        <w:rPr>
          <w:rFonts w:ascii="Times New Roman" w:eastAsia="Times New Roman" w:hAnsi="Times New Roman" w:cs="Times New Roman"/>
          <w:sz w:val="24"/>
          <w:szCs w:val="24"/>
        </w:rPr>
        <w:t xml:space="preserve"> и получили сертификаты.</w:t>
      </w:r>
    </w:p>
    <w:p w:rsidR="00373E5D" w:rsidRPr="00B058E2" w:rsidRDefault="003A620B" w:rsidP="00B058E2">
      <w:pPr>
        <w:pStyle w:val="a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lang w:val="kk-KZ"/>
        </w:rPr>
        <w:tab/>
      </w:r>
      <w:r w:rsidR="001A3AE7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058E2">
        <w:rPr>
          <w:rFonts w:ascii="Times New Roman" w:hAnsi="Times New Roman" w:cs="Times New Roman"/>
          <w:sz w:val="24"/>
          <w:szCs w:val="24"/>
        </w:rPr>
        <w:t xml:space="preserve">В течение  года  члены объединения посещали различные  семинары, </w:t>
      </w:r>
      <w:r w:rsidR="00D5386C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педсоветы. </w:t>
      </w:r>
      <w:r w:rsidR="00470C03" w:rsidRPr="00B058E2">
        <w:rPr>
          <w:rFonts w:ascii="Times New Roman" w:hAnsi="Times New Roman" w:cs="Times New Roman"/>
          <w:sz w:val="24"/>
          <w:szCs w:val="24"/>
          <w:lang w:val="kk-KZ"/>
        </w:rPr>
        <w:t>Тема и место проведения</w:t>
      </w:r>
      <w:r w:rsidR="001758F0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семинаров и </w:t>
      </w:r>
      <w:r w:rsidR="0098582B" w:rsidRPr="00B058E2">
        <w:rPr>
          <w:rFonts w:ascii="Times New Roman" w:hAnsi="Times New Roman" w:cs="Times New Roman"/>
          <w:sz w:val="24"/>
          <w:szCs w:val="24"/>
          <w:lang w:val="kk-KZ"/>
        </w:rPr>
        <w:t>педсоветов</w:t>
      </w:r>
      <w:r w:rsidR="001758F0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70C03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даны в таблице.</w:t>
      </w:r>
    </w:p>
    <w:tbl>
      <w:tblPr>
        <w:tblStyle w:val="a5"/>
        <w:tblW w:w="0" w:type="auto"/>
        <w:tblInd w:w="-284" w:type="dxa"/>
        <w:tblLook w:val="04A0"/>
      </w:tblPr>
      <w:tblGrid>
        <w:gridCol w:w="534"/>
        <w:gridCol w:w="3260"/>
        <w:gridCol w:w="4021"/>
        <w:gridCol w:w="2605"/>
      </w:tblGrid>
      <w:tr w:rsidR="00B43BAE" w:rsidRPr="00B058E2" w:rsidTr="004F47F7">
        <w:tc>
          <w:tcPr>
            <w:tcW w:w="534" w:type="dxa"/>
          </w:tcPr>
          <w:p w:rsidR="00B43BAE" w:rsidRPr="00B058E2" w:rsidRDefault="00B43BAE" w:rsidP="00B058E2">
            <w:pPr>
              <w:pStyle w:val="a8"/>
              <w:jc w:val="both"/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260" w:type="dxa"/>
          </w:tcPr>
          <w:p w:rsidR="00B43BAE" w:rsidRPr="00B058E2" w:rsidRDefault="00B43BAE" w:rsidP="00B058E2">
            <w:pPr>
              <w:pStyle w:val="a8"/>
              <w:jc w:val="both"/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b/>
                <w:sz w:val="24"/>
                <w:szCs w:val="24"/>
                <w:lang w:val="kk-KZ"/>
              </w:rPr>
              <w:t>Ф.И.О.</w:t>
            </w:r>
          </w:p>
        </w:tc>
        <w:tc>
          <w:tcPr>
            <w:tcW w:w="4021" w:type="dxa"/>
          </w:tcPr>
          <w:p w:rsidR="00B43BAE" w:rsidRPr="00B058E2" w:rsidRDefault="00B43BAE" w:rsidP="00B058E2">
            <w:pPr>
              <w:pStyle w:val="a8"/>
              <w:jc w:val="both"/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b/>
                <w:sz w:val="24"/>
                <w:szCs w:val="24"/>
                <w:lang w:val="kk-KZ"/>
              </w:rPr>
              <w:t>Тема семинара</w:t>
            </w:r>
          </w:p>
        </w:tc>
        <w:tc>
          <w:tcPr>
            <w:tcW w:w="2605" w:type="dxa"/>
          </w:tcPr>
          <w:p w:rsidR="00B43BAE" w:rsidRPr="00B058E2" w:rsidRDefault="00B43BAE" w:rsidP="00B058E2">
            <w:pPr>
              <w:pStyle w:val="a8"/>
              <w:jc w:val="both"/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b/>
                <w:sz w:val="24"/>
                <w:szCs w:val="24"/>
                <w:lang w:val="kk-KZ"/>
              </w:rPr>
              <w:t>Место проведения</w:t>
            </w:r>
          </w:p>
        </w:tc>
      </w:tr>
      <w:tr w:rsidR="00225427" w:rsidRPr="00B058E2" w:rsidTr="004F47F7">
        <w:tc>
          <w:tcPr>
            <w:tcW w:w="534" w:type="dxa"/>
          </w:tcPr>
          <w:p w:rsidR="00225427" w:rsidRPr="00B058E2" w:rsidRDefault="00225427" w:rsidP="00B058E2">
            <w:pPr>
              <w:pStyle w:val="a8"/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1.</w:t>
            </w:r>
          </w:p>
        </w:tc>
        <w:tc>
          <w:tcPr>
            <w:tcW w:w="3260" w:type="dxa"/>
          </w:tcPr>
          <w:p w:rsidR="007A6C6E" w:rsidRPr="00B058E2" w:rsidRDefault="007A6C6E" w:rsidP="00B058E2">
            <w:pPr>
              <w:pStyle w:val="a8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Айткужина М.О.</w:t>
            </w:r>
          </w:p>
          <w:p w:rsidR="00225427" w:rsidRPr="00B058E2" w:rsidRDefault="00225427" w:rsidP="00B058E2">
            <w:pPr>
              <w:pStyle w:val="a8"/>
              <w:jc w:val="both"/>
              <w:rPr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021" w:type="dxa"/>
          </w:tcPr>
          <w:p w:rsidR="00225427" w:rsidRPr="00B058E2" w:rsidRDefault="001A3AE7" w:rsidP="00B058E2">
            <w:pPr>
              <w:pStyle w:val="ac"/>
              <w:jc w:val="both"/>
              <w:rPr>
                <w:rFonts w:eastAsiaTheme="majorEastAsia"/>
                <w:bCs/>
                <w:iCs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«Критериалды бағалау –оқу үдерісінің негізгі факторы»</w:t>
            </w:r>
          </w:p>
        </w:tc>
        <w:tc>
          <w:tcPr>
            <w:tcW w:w="2605" w:type="dxa"/>
          </w:tcPr>
          <w:p w:rsidR="00225427" w:rsidRPr="00B058E2" w:rsidRDefault="00225427" w:rsidP="00B058E2">
            <w:pPr>
              <w:pStyle w:val="a8"/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№</w:t>
            </w:r>
            <w:r w:rsidR="001A3AE7" w:rsidRPr="00B058E2">
              <w:rPr>
                <w:sz w:val="24"/>
                <w:szCs w:val="24"/>
                <w:lang w:val="kk-KZ"/>
              </w:rPr>
              <w:t>5</w:t>
            </w:r>
          </w:p>
        </w:tc>
      </w:tr>
      <w:tr w:rsidR="00225427" w:rsidRPr="00B058E2" w:rsidTr="004F47F7">
        <w:tc>
          <w:tcPr>
            <w:tcW w:w="534" w:type="dxa"/>
          </w:tcPr>
          <w:p w:rsidR="00225427" w:rsidRPr="00B058E2" w:rsidRDefault="00225427" w:rsidP="00B058E2">
            <w:pPr>
              <w:pStyle w:val="a8"/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2.</w:t>
            </w:r>
          </w:p>
        </w:tc>
        <w:tc>
          <w:tcPr>
            <w:tcW w:w="3260" w:type="dxa"/>
          </w:tcPr>
          <w:p w:rsidR="001A3AE7" w:rsidRPr="00B058E2" w:rsidRDefault="001A3AE7" w:rsidP="00B058E2">
            <w:pPr>
              <w:pStyle w:val="a8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Айткужина М.О.</w:t>
            </w:r>
          </w:p>
          <w:p w:rsidR="00225427" w:rsidRPr="00B058E2" w:rsidRDefault="00225427" w:rsidP="00B058E2">
            <w:pPr>
              <w:pStyle w:val="a8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Сейтхасимова С.А.</w:t>
            </w:r>
          </w:p>
        </w:tc>
        <w:tc>
          <w:tcPr>
            <w:tcW w:w="4021" w:type="dxa"/>
          </w:tcPr>
          <w:p w:rsidR="00225427" w:rsidRPr="00B058E2" w:rsidRDefault="001A3AE7" w:rsidP="00B058E2">
            <w:pPr>
              <w:pStyle w:val="ac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Топтық жұмыс үрдісінде тілдік құзыреттілікті қалыптастыру»</w:t>
            </w:r>
          </w:p>
        </w:tc>
        <w:tc>
          <w:tcPr>
            <w:tcW w:w="2605" w:type="dxa"/>
          </w:tcPr>
          <w:p w:rsidR="00225427" w:rsidRPr="00B058E2" w:rsidRDefault="00225427" w:rsidP="00B058E2">
            <w:pPr>
              <w:pStyle w:val="a8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№</w:t>
            </w:r>
            <w:r w:rsidR="001A3AE7" w:rsidRPr="00B058E2">
              <w:rPr>
                <w:sz w:val="24"/>
                <w:szCs w:val="24"/>
                <w:lang w:val="kk-KZ"/>
              </w:rPr>
              <w:t>11</w:t>
            </w:r>
          </w:p>
        </w:tc>
      </w:tr>
    </w:tbl>
    <w:p w:rsidR="0098582B" w:rsidRPr="00B058E2" w:rsidRDefault="0098582B" w:rsidP="00B058E2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На базе школы-гимназии №7 национальным центром  повышения квалификации « Өрлеу»  был проведен обучающий, платный  семинар, с нашей школы    3 учителя были слушателями и </w:t>
      </w:r>
      <w:r w:rsidR="0091453A" w:rsidRPr="00B058E2">
        <w:rPr>
          <w:rFonts w:ascii="Times New Roman" w:hAnsi="Times New Roman" w:cs="Times New Roman"/>
          <w:sz w:val="24"/>
          <w:szCs w:val="24"/>
          <w:lang w:val="kk-KZ"/>
        </w:rPr>
        <w:t>участниками семинара. П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олучили сертификаты. </w:t>
      </w:r>
    </w:p>
    <w:tbl>
      <w:tblPr>
        <w:tblStyle w:val="a5"/>
        <w:tblW w:w="0" w:type="auto"/>
        <w:tblLook w:val="04A0"/>
      </w:tblPr>
      <w:tblGrid>
        <w:gridCol w:w="534"/>
        <w:gridCol w:w="4204"/>
        <w:gridCol w:w="3343"/>
        <w:gridCol w:w="2339"/>
      </w:tblGrid>
      <w:tr w:rsidR="0091453A" w:rsidRPr="00B058E2" w:rsidTr="0091453A">
        <w:tc>
          <w:tcPr>
            <w:tcW w:w="534" w:type="dxa"/>
          </w:tcPr>
          <w:p w:rsidR="0091453A" w:rsidRPr="00B058E2" w:rsidRDefault="0091453A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4204" w:type="dxa"/>
          </w:tcPr>
          <w:p w:rsidR="0091453A" w:rsidRPr="00B058E2" w:rsidRDefault="0091453A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b/>
                <w:sz w:val="24"/>
                <w:szCs w:val="24"/>
                <w:lang w:val="kk-KZ"/>
              </w:rPr>
              <w:t>Ф.И.О</w:t>
            </w:r>
          </w:p>
        </w:tc>
        <w:tc>
          <w:tcPr>
            <w:tcW w:w="3343" w:type="dxa"/>
          </w:tcPr>
          <w:p w:rsidR="0091453A" w:rsidRPr="00B058E2" w:rsidRDefault="0091453A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b/>
                <w:sz w:val="24"/>
                <w:szCs w:val="24"/>
                <w:lang w:val="kk-KZ"/>
              </w:rPr>
              <w:t>Тема</w:t>
            </w:r>
          </w:p>
        </w:tc>
        <w:tc>
          <w:tcPr>
            <w:tcW w:w="2339" w:type="dxa"/>
          </w:tcPr>
          <w:p w:rsidR="0091453A" w:rsidRPr="00B058E2" w:rsidRDefault="0091453A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b/>
                <w:sz w:val="24"/>
                <w:szCs w:val="24"/>
                <w:lang w:val="kk-KZ"/>
              </w:rPr>
              <w:t>Место проведения</w:t>
            </w:r>
          </w:p>
        </w:tc>
      </w:tr>
      <w:tr w:rsidR="0091453A" w:rsidRPr="00B058E2" w:rsidTr="0091453A">
        <w:trPr>
          <w:trHeight w:val="343"/>
        </w:trPr>
        <w:tc>
          <w:tcPr>
            <w:tcW w:w="534" w:type="dxa"/>
          </w:tcPr>
          <w:p w:rsidR="0091453A" w:rsidRPr="00B058E2" w:rsidRDefault="0091453A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4204" w:type="dxa"/>
          </w:tcPr>
          <w:p w:rsidR="0091453A" w:rsidRPr="00B058E2" w:rsidRDefault="0091453A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Сейтхасимова С.А.</w:t>
            </w:r>
          </w:p>
        </w:tc>
        <w:tc>
          <w:tcPr>
            <w:tcW w:w="3343" w:type="dxa"/>
            <w:vMerge w:val="restart"/>
          </w:tcPr>
          <w:p w:rsidR="0091453A" w:rsidRPr="00B058E2" w:rsidRDefault="0091453A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АҚ  «Білім беру мазмұнын жаңартудың ұйымдастыру-әдістемелік аспектілері: проблемалар мен перспективалар»</w:t>
            </w:r>
          </w:p>
        </w:tc>
        <w:tc>
          <w:tcPr>
            <w:tcW w:w="2339" w:type="dxa"/>
            <w:vMerge w:val="restart"/>
          </w:tcPr>
          <w:p w:rsidR="0091453A" w:rsidRPr="00B058E2" w:rsidRDefault="0091453A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школа –гимназия №7</w:t>
            </w:r>
          </w:p>
        </w:tc>
      </w:tr>
      <w:tr w:rsidR="0091453A" w:rsidRPr="00B058E2" w:rsidTr="0091453A">
        <w:trPr>
          <w:trHeight w:val="360"/>
        </w:trPr>
        <w:tc>
          <w:tcPr>
            <w:tcW w:w="534" w:type="dxa"/>
          </w:tcPr>
          <w:p w:rsidR="0091453A" w:rsidRPr="00B058E2" w:rsidRDefault="0091453A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4204" w:type="dxa"/>
          </w:tcPr>
          <w:p w:rsidR="0091453A" w:rsidRPr="00B058E2" w:rsidRDefault="0091453A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Манаубаева М.О.</w:t>
            </w:r>
          </w:p>
        </w:tc>
        <w:tc>
          <w:tcPr>
            <w:tcW w:w="3343" w:type="dxa"/>
            <w:vMerge/>
          </w:tcPr>
          <w:p w:rsidR="0091453A" w:rsidRPr="00B058E2" w:rsidRDefault="0091453A" w:rsidP="00B058E2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339" w:type="dxa"/>
            <w:vMerge/>
          </w:tcPr>
          <w:p w:rsidR="0091453A" w:rsidRPr="00B058E2" w:rsidRDefault="0091453A" w:rsidP="00B058E2">
            <w:pPr>
              <w:rPr>
                <w:sz w:val="24"/>
                <w:szCs w:val="24"/>
                <w:lang w:val="kk-KZ"/>
              </w:rPr>
            </w:pPr>
          </w:p>
        </w:tc>
      </w:tr>
      <w:tr w:rsidR="0091453A" w:rsidRPr="00B058E2" w:rsidTr="0091453A">
        <w:trPr>
          <w:trHeight w:val="394"/>
        </w:trPr>
        <w:tc>
          <w:tcPr>
            <w:tcW w:w="534" w:type="dxa"/>
          </w:tcPr>
          <w:p w:rsidR="0091453A" w:rsidRPr="00B058E2" w:rsidRDefault="0091453A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4204" w:type="dxa"/>
          </w:tcPr>
          <w:p w:rsidR="0091453A" w:rsidRPr="00B058E2" w:rsidRDefault="0091453A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Айткужина М.О.</w:t>
            </w:r>
          </w:p>
        </w:tc>
        <w:tc>
          <w:tcPr>
            <w:tcW w:w="3343" w:type="dxa"/>
            <w:vMerge/>
          </w:tcPr>
          <w:p w:rsidR="0091453A" w:rsidRPr="00B058E2" w:rsidRDefault="0091453A" w:rsidP="00B058E2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339" w:type="dxa"/>
            <w:vMerge/>
          </w:tcPr>
          <w:p w:rsidR="0091453A" w:rsidRPr="00B058E2" w:rsidRDefault="0091453A" w:rsidP="00B058E2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98582B" w:rsidRPr="00B058E2" w:rsidRDefault="0098582B" w:rsidP="00B058E2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</w:p>
    <w:p w:rsidR="0098582B" w:rsidRPr="00B058E2" w:rsidRDefault="0098582B" w:rsidP="00B058E2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</w:p>
    <w:p w:rsidR="0098582B" w:rsidRPr="00B058E2" w:rsidRDefault="0098582B" w:rsidP="00B058E2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</w:p>
    <w:p w:rsidR="0098582B" w:rsidRPr="00B058E2" w:rsidRDefault="0098582B" w:rsidP="00B058E2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</w:p>
    <w:p w:rsidR="0098582B" w:rsidRPr="00B058E2" w:rsidRDefault="0098582B" w:rsidP="00B058E2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</w:p>
    <w:p w:rsidR="00F019FC" w:rsidRDefault="00F019FC" w:rsidP="00B058E2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8582B" w:rsidRPr="004C65E0" w:rsidRDefault="004C65E0" w:rsidP="00B058E2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C65E0">
        <w:rPr>
          <w:rFonts w:ascii="Times New Roman" w:hAnsi="Times New Roman" w:cs="Times New Roman"/>
          <w:b/>
          <w:sz w:val="24"/>
          <w:szCs w:val="24"/>
          <w:lang w:val="kk-KZ"/>
        </w:rPr>
        <w:t>Педсоветы:</w:t>
      </w:r>
    </w:p>
    <w:p w:rsidR="0098582B" w:rsidRPr="00B058E2" w:rsidRDefault="0098582B" w:rsidP="00B058E2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</w:p>
    <w:p w:rsidR="0098582B" w:rsidRPr="00B058E2" w:rsidRDefault="0098582B" w:rsidP="00B058E2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5"/>
        <w:tblpPr w:leftFromText="180" w:rightFromText="180" w:horzAnchor="margin" w:tblpY="495"/>
        <w:tblW w:w="11023" w:type="dxa"/>
        <w:tblLook w:val="04A0"/>
      </w:tblPr>
      <w:tblGrid>
        <w:gridCol w:w="675"/>
        <w:gridCol w:w="8222"/>
        <w:gridCol w:w="2126"/>
      </w:tblGrid>
      <w:tr w:rsidR="0098582B" w:rsidRPr="00B058E2" w:rsidTr="009B002E">
        <w:tc>
          <w:tcPr>
            <w:tcW w:w="675" w:type="dxa"/>
          </w:tcPr>
          <w:p w:rsidR="0098582B" w:rsidRPr="00B058E2" w:rsidRDefault="0098582B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222" w:type="dxa"/>
          </w:tcPr>
          <w:p w:rsidR="0098582B" w:rsidRPr="00B058E2" w:rsidRDefault="0098582B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"Первая школа: строим будущее вместе" (Анализ результатов работы школы за 2016-17 учебный год, определение задач и направлений работы на нынешний год)</w:t>
            </w:r>
          </w:p>
        </w:tc>
        <w:tc>
          <w:tcPr>
            <w:tcW w:w="2126" w:type="dxa"/>
          </w:tcPr>
          <w:p w:rsidR="0098582B" w:rsidRPr="00B058E2" w:rsidRDefault="0098582B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24.08.2018</w:t>
            </w:r>
          </w:p>
        </w:tc>
      </w:tr>
      <w:tr w:rsidR="0098582B" w:rsidRPr="00B058E2" w:rsidTr="009B002E">
        <w:tc>
          <w:tcPr>
            <w:tcW w:w="675" w:type="dxa"/>
          </w:tcPr>
          <w:p w:rsidR="0098582B" w:rsidRPr="00B058E2" w:rsidRDefault="0098582B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8222" w:type="dxa"/>
          </w:tcPr>
          <w:p w:rsidR="0098582B" w:rsidRPr="00B058E2" w:rsidRDefault="0098582B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Воспитание гражданина и патриота как приоритетная образующая модели школьного воспитания" (о реализации инициатив Президента Республики Казахстан Н. А. Назарбаева, изложенных в статье "Взгляд в будущее: модернизация общественного сознания")</w:t>
            </w:r>
          </w:p>
        </w:tc>
        <w:tc>
          <w:tcPr>
            <w:tcW w:w="2126" w:type="dxa"/>
          </w:tcPr>
          <w:p w:rsidR="0098582B" w:rsidRPr="00B058E2" w:rsidRDefault="0098582B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05.01.2018</w:t>
            </w:r>
          </w:p>
        </w:tc>
      </w:tr>
      <w:tr w:rsidR="0098582B" w:rsidRPr="00B058E2" w:rsidTr="009B002E">
        <w:tc>
          <w:tcPr>
            <w:tcW w:w="675" w:type="dxa"/>
          </w:tcPr>
          <w:p w:rsidR="0098582B" w:rsidRPr="00B058E2" w:rsidRDefault="0098582B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8222" w:type="dxa"/>
          </w:tcPr>
          <w:p w:rsidR="0098582B" w:rsidRPr="00B058E2" w:rsidRDefault="001D567E" w:rsidP="001C36A5">
            <w:pPr>
              <w:rPr>
                <w:b/>
                <w:sz w:val="24"/>
                <w:szCs w:val="24"/>
              </w:rPr>
            </w:pPr>
            <w:hyperlink r:id="rId11" w:tooltip="Педсовет 17" w:history="1">
              <w:r w:rsidR="0098582B" w:rsidRPr="00B058E2">
                <w:rPr>
                  <w:rStyle w:val="af2"/>
                  <w:color w:val="000000" w:themeColor="text1"/>
                  <w:sz w:val="24"/>
                  <w:szCs w:val="24"/>
                </w:rPr>
                <w:t>"Личностный рост учащихся как цель и результат обновления содержания образования";</w:t>
              </w:r>
            </w:hyperlink>
          </w:p>
        </w:tc>
        <w:tc>
          <w:tcPr>
            <w:tcW w:w="2126" w:type="dxa"/>
          </w:tcPr>
          <w:p w:rsidR="0098582B" w:rsidRPr="00B058E2" w:rsidRDefault="0098582B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01.03.2018</w:t>
            </w:r>
          </w:p>
        </w:tc>
      </w:tr>
    </w:tbl>
    <w:p w:rsidR="0080694B" w:rsidRPr="00B058E2" w:rsidRDefault="0080694B" w:rsidP="00B058E2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Сейтхасимова С.А. </w:t>
      </w:r>
      <w:r w:rsidR="006028E3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участвовала и была слушателем в семинаре-практикуме  «Латын әліпбиіне көшу-заман талабы» </w:t>
      </w:r>
      <w:r w:rsidR="00F616E1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по программе </w:t>
      </w:r>
      <w:r w:rsidR="006028E3" w:rsidRPr="00B058E2">
        <w:rPr>
          <w:rFonts w:ascii="Times New Roman" w:hAnsi="Times New Roman" w:cs="Times New Roman"/>
          <w:sz w:val="24"/>
          <w:szCs w:val="24"/>
          <w:lang w:val="kk-KZ"/>
        </w:rPr>
        <w:t>«Рухани жаңғыру», который проходил в школе гимназии №7 и получила сертификат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383518" w:rsidRPr="00B058E2" w:rsidRDefault="00383518" w:rsidP="00B058E2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Оспанова А.Б. участвовала в сетевом педагогическом квесте тема: «Урок как основа реализации целей обучения». </w:t>
      </w:r>
      <w:r w:rsidRPr="00F019FC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Цель</w:t>
      </w:r>
      <w:r w:rsidRPr="00F019FC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  <w:lang w:val="kk-KZ"/>
        </w:rPr>
        <w:t>ю</w:t>
      </w:r>
      <w:r w:rsidRPr="00F019FC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проведения методического </w:t>
      </w:r>
      <w:proofErr w:type="spellStart"/>
      <w:r w:rsidRPr="00F019FC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квеста</w:t>
      </w:r>
      <w:proofErr w:type="spellEnd"/>
      <w:r w:rsidRPr="00F019FC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:</w:t>
      </w:r>
      <w:r w:rsidRPr="00B058E2">
        <w:rPr>
          <w:rStyle w:val="af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</w:t>
      </w:r>
      <w:r w:rsidRPr="00B058E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содействовать учителю в развитии умения согласовывать цели урока с целями обучения с учетом дифференциации, отбирать содержание урока, стратегий обучения и преподавания</w:t>
      </w:r>
      <w:r w:rsidR="00BF32AE" w:rsidRPr="00B058E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kk-KZ"/>
        </w:rPr>
        <w:t xml:space="preserve"> </w:t>
      </w:r>
      <w:r w:rsidRPr="00B058E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для достижения целей и методы оценивания для проверки результатов обучения</w:t>
      </w:r>
      <w:r w:rsidRPr="00B058E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kk-KZ"/>
        </w:rPr>
        <w:t>.</w:t>
      </w:r>
      <w:r w:rsidR="00BF32AE" w:rsidRPr="00B058E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kk-KZ"/>
        </w:rPr>
        <w:t xml:space="preserve"> </w:t>
      </w:r>
      <w:r w:rsidR="0080694B" w:rsidRPr="00B058E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kk-KZ"/>
        </w:rPr>
        <w:t>Тъюторами были:</w:t>
      </w:r>
      <w:r w:rsidR="0080694B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Магзумова Ж.К., Манаубаева М.О.</w:t>
      </w:r>
      <w:r w:rsidR="0080694B" w:rsidRPr="00B058E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kk-KZ"/>
        </w:rPr>
        <w:t xml:space="preserve"> </w:t>
      </w:r>
    </w:p>
    <w:tbl>
      <w:tblPr>
        <w:tblStyle w:val="a5"/>
        <w:tblW w:w="10456" w:type="dxa"/>
        <w:tblLook w:val="04A0"/>
      </w:tblPr>
      <w:tblGrid>
        <w:gridCol w:w="2206"/>
        <w:gridCol w:w="1263"/>
        <w:gridCol w:w="2901"/>
        <w:gridCol w:w="4086"/>
      </w:tblGrid>
      <w:tr w:rsidR="00BF32AE" w:rsidRPr="00B058E2" w:rsidTr="0080694B">
        <w:tc>
          <w:tcPr>
            <w:tcW w:w="2206" w:type="dxa"/>
          </w:tcPr>
          <w:p w:rsidR="00BF32AE" w:rsidRPr="00B058E2" w:rsidRDefault="00BF32AE" w:rsidP="00B058E2">
            <w:pPr>
              <w:ind w:firstLine="708"/>
              <w:jc w:val="both"/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Ф.И.О.</w:t>
            </w:r>
          </w:p>
        </w:tc>
        <w:tc>
          <w:tcPr>
            <w:tcW w:w="1263" w:type="dxa"/>
          </w:tcPr>
          <w:p w:rsidR="00BF32AE" w:rsidRPr="00B058E2" w:rsidRDefault="00BF32AE" w:rsidP="00B058E2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класс</w:t>
            </w:r>
          </w:p>
        </w:tc>
        <w:tc>
          <w:tcPr>
            <w:tcW w:w="2901" w:type="dxa"/>
          </w:tcPr>
          <w:p w:rsidR="00BF32AE" w:rsidRPr="00B058E2" w:rsidRDefault="00BF32AE" w:rsidP="00B058E2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 xml:space="preserve">тема урока </w:t>
            </w:r>
          </w:p>
        </w:tc>
        <w:tc>
          <w:tcPr>
            <w:tcW w:w="4086" w:type="dxa"/>
          </w:tcPr>
          <w:p w:rsidR="00BF32AE" w:rsidRPr="00B058E2" w:rsidRDefault="00BF32AE" w:rsidP="00B058E2">
            <w:pPr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тьюторы</w:t>
            </w:r>
          </w:p>
        </w:tc>
      </w:tr>
      <w:tr w:rsidR="00BF32AE" w:rsidRPr="00B058E2" w:rsidTr="0080694B">
        <w:tc>
          <w:tcPr>
            <w:tcW w:w="2206" w:type="dxa"/>
          </w:tcPr>
          <w:p w:rsidR="00BF32AE" w:rsidRPr="00B058E2" w:rsidRDefault="00BF32AE" w:rsidP="00B058E2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Оспанова А.Б.</w:t>
            </w:r>
          </w:p>
        </w:tc>
        <w:tc>
          <w:tcPr>
            <w:tcW w:w="1263" w:type="dxa"/>
          </w:tcPr>
          <w:p w:rsidR="00BF32AE" w:rsidRPr="00B058E2" w:rsidRDefault="00BF32AE" w:rsidP="00B058E2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2901" w:type="dxa"/>
          </w:tcPr>
          <w:p w:rsidR="00BF32AE" w:rsidRPr="00B058E2" w:rsidRDefault="00BF32AE" w:rsidP="00B058E2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«Ең үлкен байлық».</w:t>
            </w:r>
          </w:p>
        </w:tc>
        <w:tc>
          <w:tcPr>
            <w:tcW w:w="4086" w:type="dxa"/>
          </w:tcPr>
          <w:p w:rsidR="00BF32AE" w:rsidRPr="00B058E2" w:rsidRDefault="00BF32AE" w:rsidP="00B058E2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Магзумова Ж.К.</w:t>
            </w:r>
          </w:p>
          <w:p w:rsidR="00BF32AE" w:rsidRPr="00B058E2" w:rsidRDefault="00BF32AE" w:rsidP="00B058E2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Манаубаева М.О.</w:t>
            </w:r>
          </w:p>
        </w:tc>
      </w:tr>
    </w:tbl>
    <w:p w:rsidR="00A751EB" w:rsidRPr="00B058E2" w:rsidRDefault="002F041B" w:rsidP="00B058E2">
      <w:pPr>
        <w:pStyle w:val="ac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9215BA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учителей </w:t>
      </w:r>
      <w:r w:rsidR="00A751EB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участвовали в областной олимпиаде для </w:t>
      </w:r>
      <w:r w:rsidR="00A751EB" w:rsidRPr="00B058E2">
        <w:rPr>
          <w:rFonts w:ascii="Times New Roman" w:hAnsi="Times New Roman" w:cs="Times New Roman"/>
          <w:sz w:val="24"/>
          <w:szCs w:val="24"/>
        </w:rPr>
        <w:t xml:space="preserve">педагогов государственного языка </w:t>
      </w:r>
      <w:r w:rsidR="00A751EB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Интеллектуального центра  «Инновационное образование» при поддержке РНПЦ «Костанай-Дарыны»  Результаты даны в таблице: </w:t>
      </w:r>
    </w:p>
    <w:tbl>
      <w:tblPr>
        <w:tblStyle w:val="a5"/>
        <w:tblW w:w="10420" w:type="dxa"/>
        <w:tblLook w:val="04A0"/>
      </w:tblPr>
      <w:tblGrid>
        <w:gridCol w:w="484"/>
        <w:gridCol w:w="6328"/>
        <w:gridCol w:w="1906"/>
        <w:gridCol w:w="1702"/>
      </w:tblGrid>
      <w:tr w:rsidR="00A942CB" w:rsidRPr="00B058E2" w:rsidTr="0080694B">
        <w:trPr>
          <w:trHeight w:val="320"/>
        </w:trPr>
        <w:tc>
          <w:tcPr>
            <w:tcW w:w="484" w:type="dxa"/>
          </w:tcPr>
          <w:p w:rsidR="00A942CB" w:rsidRPr="00B058E2" w:rsidRDefault="00A942CB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№</w:t>
            </w:r>
          </w:p>
        </w:tc>
        <w:tc>
          <w:tcPr>
            <w:tcW w:w="6328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ФИО</w:t>
            </w:r>
          </w:p>
        </w:tc>
        <w:tc>
          <w:tcPr>
            <w:tcW w:w="1906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Должность</w:t>
            </w:r>
          </w:p>
        </w:tc>
        <w:tc>
          <w:tcPr>
            <w:tcW w:w="1702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Результат</w:t>
            </w:r>
          </w:p>
        </w:tc>
      </w:tr>
      <w:tr w:rsidR="00A942CB" w:rsidRPr="00B058E2" w:rsidTr="0080694B">
        <w:tc>
          <w:tcPr>
            <w:tcW w:w="484" w:type="dxa"/>
          </w:tcPr>
          <w:p w:rsidR="00A942CB" w:rsidRPr="00B058E2" w:rsidRDefault="00A942CB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6328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color w:val="000000"/>
                <w:sz w:val="24"/>
                <w:szCs w:val="24"/>
              </w:rPr>
              <w:t>Шалдыбаева</w:t>
            </w:r>
            <w:proofErr w:type="spellEnd"/>
            <w:r w:rsidR="00D1434C" w:rsidRPr="00B058E2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B058E2">
              <w:rPr>
                <w:color w:val="000000"/>
                <w:sz w:val="24"/>
                <w:szCs w:val="24"/>
              </w:rPr>
              <w:t>БакытгульТулемисовна</w:t>
            </w:r>
            <w:proofErr w:type="spellEnd"/>
          </w:p>
        </w:tc>
        <w:tc>
          <w:tcPr>
            <w:tcW w:w="1906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учитель</w:t>
            </w:r>
          </w:p>
        </w:tc>
        <w:tc>
          <w:tcPr>
            <w:tcW w:w="1702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en-US"/>
              </w:rPr>
              <w:t>I</w:t>
            </w:r>
            <w:r w:rsidRPr="00B058E2">
              <w:rPr>
                <w:sz w:val="24"/>
                <w:szCs w:val="24"/>
              </w:rPr>
              <w:t xml:space="preserve"> место</w:t>
            </w:r>
          </w:p>
        </w:tc>
      </w:tr>
      <w:tr w:rsidR="00A942CB" w:rsidRPr="00B058E2" w:rsidTr="0080694B">
        <w:tc>
          <w:tcPr>
            <w:tcW w:w="484" w:type="dxa"/>
          </w:tcPr>
          <w:p w:rsidR="00A942CB" w:rsidRPr="00B058E2" w:rsidRDefault="00A942CB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6328" w:type="dxa"/>
          </w:tcPr>
          <w:p w:rsidR="00A942CB" w:rsidRPr="00B058E2" w:rsidRDefault="00A942CB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  <w:lang w:val="kk-KZ"/>
              </w:rPr>
              <w:t>Досанова Нургуль Сейткалиевна</w:t>
            </w:r>
          </w:p>
        </w:tc>
        <w:tc>
          <w:tcPr>
            <w:tcW w:w="1906" w:type="dxa"/>
          </w:tcPr>
          <w:p w:rsidR="00A942CB" w:rsidRPr="00B058E2" w:rsidRDefault="00A942CB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учитель</w:t>
            </w:r>
          </w:p>
        </w:tc>
        <w:tc>
          <w:tcPr>
            <w:tcW w:w="1702" w:type="dxa"/>
          </w:tcPr>
          <w:p w:rsidR="00A942CB" w:rsidRPr="00B058E2" w:rsidRDefault="00A942CB" w:rsidP="00B058E2">
            <w:pPr>
              <w:rPr>
                <w:sz w:val="24"/>
                <w:szCs w:val="24"/>
                <w:lang w:val="en-US"/>
              </w:rPr>
            </w:pPr>
            <w:r w:rsidRPr="00B058E2">
              <w:rPr>
                <w:sz w:val="24"/>
                <w:szCs w:val="24"/>
                <w:lang w:val="en-US"/>
              </w:rPr>
              <w:t>I</w:t>
            </w:r>
            <w:r w:rsidRPr="00B058E2">
              <w:rPr>
                <w:sz w:val="24"/>
                <w:szCs w:val="24"/>
                <w:lang w:val="kk-KZ"/>
              </w:rPr>
              <w:t xml:space="preserve"> место</w:t>
            </w:r>
          </w:p>
        </w:tc>
      </w:tr>
      <w:tr w:rsidR="00A942CB" w:rsidRPr="00B058E2" w:rsidTr="0080694B">
        <w:tc>
          <w:tcPr>
            <w:tcW w:w="484" w:type="dxa"/>
          </w:tcPr>
          <w:p w:rsidR="00A942CB" w:rsidRPr="00B058E2" w:rsidRDefault="00A942CB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6328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color w:val="000000"/>
                <w:sz w:val="24"/>
                <w:szCs w:val="24"/>
              </w:rPr>
              <w:t>Рамазанова</w:t>
            </w:r>
            <w:proofErr w:type="spellEnd"/>
            <w:r w:rsidRPr="00B058E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58E2">
              <w:rPr>
                <w:color w:val="000000"/>
                <w:sz w:val="24"/>
                <w:szCs w:val="24"/>
              </w:rPr>
              <w:t>ГульжанШариповна</w:t>
            </w:r>
            <w:proofErr w:type="spellEnd"/>
          </w:p>
        </w:tc>
        <w:tc>
          <w:tcPr>
            <w:tcW w:w="1906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учитель</w:t>
            </w:r>
          </w:p>
        </w:tc>
        <w:tc>
          <w:tcPr>
            <w:tcW w:w="1702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en-US"/>
              </w:rPr>
              <w:t>IV</w:t>
            </w:r>
            <w:r w:rsidRPr="00B058E2">
              <w:rPr>
                <w:sz w:val="24"/>
                <w:szCs w:val="24"/>
              </w:rPr>
              <w:t xml:space="preserve"> место</w:t>
            </w:r>
          </w:p>
        </w:tc>
      </w:tr>
      <w:tr w:rsidR="00A942CB" w:rsidRPr="00B058E2" w:rsidTr="0080694B">
        <w:tc>
          <w:tcPr>
            <w:tcW w:w="484" w:type="dxa"/>
          </w:tcPr>
          <w:p w:rsidR="00A942CB" w:rsidRPr="00B058E2" w:rsidRDefault="00A942CB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6328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color w:val="000000"/>
                <w:sz w:val="24"/>
                <w:szCs w:val="24"/>
              </w:rPr>
              <w:t>МунтаеваАлияАмировна</w:t>
            </w:r>
            <w:proofErr w:type="spellEnd"/>
          </w:p>
        </w:tc>
        <w:tc>
          <w:tcPr>
            <w:tcW w:w="1906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учитель</w:t>
            </w:r>
          </w:p>
        </w:tc>
        <w:tc>
          <w:tcPr>
            <w:tcW w:w="1702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en-US"/>
              </w:rPr>
              <w:t>IV</w:t>
            </w:r>
            <w:r w:rsidRPr="00B058E2">
              <w:rPr>
                <w:sz w:val="24"/>
                <w:szCs w:val="24"/>
              </w:rPr>
              <w:t xml:space="preserve"> место</w:t>
            </w:r>
          </w:p>
        </w:tc>
      </w:tr>
      <w:tr w:rsidR="00A942CB" w:rsidRPr="00B058E2" w:rsidTr="0080694B">
        <w:tc>
          <w:tcPr>
            <w:tcW w:w="484" w:type="dxa"/>
          </w:tcPr>
          <w:p w:rsidR="00A942CB" w:rsidRPr="00B058E2" w:rsidRDefault="00A942CB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  <w:lang w:val="kk-KZ"/>
              </w:rPr>
              <w:t>5</w:t>
            </w:r>
          </w:p>
        </w:tc>
        <w:tc>
          <w:tcPr>
            <w:tcW w:w="6328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proofErr w:type="spellStart"/>
            <w:r w:rsidRPr="00B058E2">
              <w:rPr>
                <w:color w:val="000000"/>
                <w:sz w:val="24"/>
                <w:szCs w:val="24"/>
              </w:rPr>
              <w:t>ОспановаАйшагульБалтабековна</w:t>
            </w:r>
            <w:proofErr w:type="spellEnd"/>
          </w:p>
        </w:tc>
        <w:tc>
          <w:tcPr>
            <w:tcW w:w="1906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учитель</w:t>
            </w:r>
          </w:p>
        </w:tc>
        <w:tc>
          <w:tcPr>
            <w:tcW w:w="1702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en-US"/>
              </w:rPr>
              <w:t>IV</w:t>
            </w:r>
            <w:r w:rsidRPr="00B058E2">
              <w:rPr>
                <w:sz w:val="24"/>
                <w:szCs w:val="24"/>
              </w:rPr>
              <w:t xml:space="preserve"> место</w:t>
            </w:r>
          </w:p>
        </w:tc>
      </w:tr>
      <w:tr w:rsidR="00A942CB" w:rsidRPr="00B058E2" w:rsidTr="0080694B">
        <w:tc>
          <w:tcPr>
            <w:tcW w:w="484" w:type="dxa"/>
          </w:tcPr>
          <w:p w:rsidR="00A942CB" w:rsidRPr="00B058E2" w:rsidRDefault="00A942CB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  <w:lang w:val="kk-KZ"/>
              </w:rPr>
              <w:t>6</w:t>
            </w:r>
          </w:p>
        </w:tc>
        <w:tc>
          <w:tcPr>
            <w:tcW w:w="6328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color w:val="000000"/>
                <w:sz w:val="24"/>
                <w:szCs w:val="24"/>
              </w:rPr>
              <w:t xml:space="preserve">Шамуратова </w:t>
            </w:r>
            <w:proofErr w:type="spellStart"/>
            <w:r w:rsidRPr="00B058E2">
              <w:rPr>
                <w:color w:val="000000"/>
                <w:sz w:val="24"/>
                <w:szCs w:val="24"/>
              </w:rPr>
              <w:t>ГульсумАлшымбаевна</w:t>
            </w:r>
            <w:proofErr w:type="spellEnd"/>
          </w:p>
        </w:tc>
        <w:tc>
          <w:tcPr>
            <w:tcW w:w="1906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учитель</w:t>
            </w:r>
          </w:p>
        </w:tc>
        <w:tc>
          <w:tcPr>
            <w:tcW w:w="1702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en-US"/>
              </w:rPr>
              <w:t>IV</w:t>
            </w:r>
            <w:r w:rsidRPr="00B058E2">
              <w:rPr>
                <w:sz w:val="24"/>
                <w:szCs w:val="24"/>
              </w:rPr>
              <w:t xml:space="preserve"> место</w:t>
            </w:r>
          </w:p>
        </w:tc>
      </w:tr>
      <w:tr w:rsidR="00A942CB" w:rsidRPr="00B058E2" w:rsidTr="0080694B">
        <w:tc>
          <w:tcPr>
            <w:tcW w:w="484" w:type="dxa"/>
          </w:tcPr>
          <w:p w:rsidR="00A942CB" w:rsidRPr="00B058E2" w:rsidRDefault="00A942CB" w:rsidP="00B058E2">
            <w:pPr>
              <w:rPr>
                <w:color w:val="000000"/>
                <w:sz w:val="24"/>
                <w:szCs w:val="24"/>
                <w:lang w:val="en-US"/>
              </w:rPr>
            </w:pPr>
            <w:r w:rsidRPr="00B058E2"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328" w:type="dxa"/>
          </w:tcPr>
          <w:p w:rsidR="00A942CB" w:rsidRPr="00B058E2" w:rsidRDefault="00A942CB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  <w:lang w:val="kk-KZ"/>
              </w:rPr>
              <w:t>Туржанов Ермек Габиденович</w:t>
            </w:r>
          </w:p>
        </w:tc>
        <w:tc>
          <w:tcPr>
            <w:tcW w:w="1906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учитель</w:t>
            </w:r>
          </w:p>
        </w:tc>
        <w:tc>
          <w:tcPr>
            <w:tcW w:w="1702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en-US"/>
              </w:rPr>
              <w:t>IV</w:t>
            </w:r>
            <w:r w:rsidRPr="00B058E2">
              <w:rPr>
                <w:sz w:val="24"/>
                <w:szCs w:val="24"/>
              </w:rPr>
              <w:t xml:space="preserve"> место</w:t>
            </w:r>
          </w:p>
        </w:tc>
      </w:tr>
      <w:tr w:rsidR="00A942CB" w:rsidRPr="00B058E2" w:rsidTr="0080694B">
        <w:tc>
          <w:tcPr>
            <w:tcW w:w="484" w:type="dxa"/>
          </w:tcPr>
          <w:p w:rsidR="00A942CB" w:rsidRPr="00B058E2" w:rsidRDefault="00A942CB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  <w:lang w:val="kk-KZ"/>
              </w:rPr>
              <w:t>8</w:t>
            </w:r>
          </w:p>
        </w:tc>
        <w:tc>
          <w:tcPr>
            <w:tcW w:w="6328" w:type="dxa"/>
          </w:tcPr>
          <w:p w:rsidR="00A942CB" w:rsidRPr="00B058E2" w:rsidRDefault="00A942CB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  <w:lang w:val="kk-KZ"/>
              </w:rPr>
              <w:t>Сейтхасимова Слушаш Аттаровна</w:t>
            </w:r>
          </w:p>
        </w:tc>
        <w:tc>
          <w:tcPr>
            <w:tcW w:w="1906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учитель</w:t>
            </w:r>
          </w:p>
        </w:tc>
        <w:tc>
          <w:tcPr>
            <w:tcW w:w="1702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en-US"/>
              </w:rPr>
              <w:t>IV</w:t>
            </w:r>
            <w:r w:rsidRPr="00B058E2">
              <w:rPr>
                <w:sz w:val="24"/>
                <w:szCs w:val="24"/>
              </w:rPr>
              <w:t xml:space="preserve"> место</w:t>
            </w:r>
          </w:p>
        </w:tc>
      </w:tr>
      <w:tr w:rsidR="00A942CB" w:rsidRPr="00B058E2" w:rsidTr="0080694B">
        <w:tc>
          <w:tcPr>
            <w:tcW w:w="484" w:type="dxa"/>
          </w:tcPr>
          <w:p w:rsidR="00A942CB" w:rsidRPr="00B058E2" w:rsidRDefault="00A942CB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  <w:lang w:val="kk-KZ"/>
              </w:rPr>
              <w:t>9</w:t>
            </w:r>
          </w:p>
        </w:tc>
        <w:tc>
          <w:tcPr>
            <w:tcW w:w="6328" w:type="dxa"/>
          </w:tcPr>
          <w:p w:rsidR="00A942CB" w:rsidRPr="00B058E2" w:rsidRDefault="00A942CB" w:rsidP="00B058E2">
            <w:pPr>
              <w:rPr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color w:val="000000"/>
                <w:sz w:val="24"/>
                <w:szCs w:val="24"/>
                <w:lang w:val="kk-KZ"/>
              </w:rPr>
              <w:t>Манаубаева Майсара Омоновна</w:t>
            </w:r>
          </w:p>
        </w:tc>
        <w:tc>
          <w:tcPr>
            <w:tcW w:w="1906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учитель</w:t>
            </w:r>
          </w:p>
        </w:tc>
        <w:tc>
          <w:tcPr>
            <w:tcW w:w="1702" w:type="dxa"/>
          </w:tcPr>
          <w:p w:rsidR="00A942CB" w:rsidRPr="00B058E2" w:rsidRDefault="00A942C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en-US"/>
              </w:rPr>
              <w:t>IV</w:t>
            </w:r>
            <w:r w:rsidRPr="00B058E2">
              <w:rPr>
                <w:sz w:val="24"/>
                <w:szCs w:val="24"/>
              </w:rPr>
              <w:t xml:space="preserve"> место</w:t>
            </w:r>
          </w:p>
        </w:tc>
      </w:tr>
    </w:tbl>
    <w:p w:rsidR="0080694B" w:rsidRPr="00B058E2" w:rsidRDefault="0080694B" w:rsidP="00B058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80694B" w:rsidRPr="00B058E2" w:rsidRDefault="0091453A" w:rsidP="00B058E2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В течение года учителя публиковались.  </w:t>
      </w:r>
    </w:p>
    <w:tbl>
      <w:tblPr>
        <w:tblStyle w:val="a5"/>
        <w:tblW w:w="10598" w:type="dxa"/>
        <w:tblLayout w:type="fixed"/>
        <w:tblLook w:val="04A0"/>
      </w:tblPr>
      <w:tblGrid>
        <w:gridCol w:w="500"/>
        <w:gridCol w:w="1670"/>
        <w:gridCol w:w="6869"/>
        <w:gridCol w:w="1559"/>
      </w:tblGrid>
      <w:tr w:rsidR="0080694B" w:rsidRPr="00B058E2" w:rsidTr="001C36A5">
        <w:trPr>
          <w:trHeight w:val="31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№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ФИО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91453A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Результат</w:t>
            </w:r>
          </w:p>
        </w:tc>
      </w:tr>
      <w:tr w:rsidR="0080694B" w:rsidRPr="00B058E2" w:rsidTr="001C36A5">
        <w:trPr>
          <w:trHeight w:val="3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Айткужина М.О.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b/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kk-KZ"/>
              </w:rPr>
              <w:t>«Еңбекпен өрілген өмір» атты баяндама,Қостанай облысы әкімдігінің Білім басқармасы, «Рухани жаңғыру» бағдарламасын іске асыру мақсатында өткізілген Ғазез Әмірханұлының 90 жылдығына арналған облыстық ғылыми-практикалық конференциясы</w:t>
            </w:r>
            <w:r w:rsidR="0091453A" w:rsidRPr="00B058E2">
              <w:rPr>
                <w:sz w:val="24"/>
                <w:szCs w:val="24"/>
                <w:lang w:val="kk-KZ"/>
              </w:rPr>
              <w:t xml:space="preserve">. </w:t>
            </w:r>
            <w:r w:rsidRPr="00B058E2">
              <w:rPr>
                <w:sz w:val="24"/>
                <w:szCs w:val="24"/>
                <w:lang w:val="kk-KZ"/>
              </w:rPr>
              <w:t>«Областная НПК посвященное 90 летию Газеза Амирхановича- доклад)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b/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kk-KZ"/>
              </w:rPr>
              <w:t>публикация в сборнике (сертификат)</w:t>
            </w:r>
          </w:p>
        </w:tc>
      </w:tr>
      <w:tr w:rsidR="0080694B" w:rsidRPr="00B058E2" w:rsidTr="001C36A5">
        <w:trPr>
          <w:trHeight w:val="3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Айткужина М.О.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 xml:space="preserve">«Жаңашыл оқыту жетістікке жетелейді»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b/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kk-KZ"/>
              </w:rPr>
              <w:t>статья в газету «Учительская плюс»,  2017 год</w:t>
            </w:r>
          </w:p>
        </w:tc>
      </w:tr>
      <w:tr w:rsidR="0080694B" w:rsidRPr="00B058E2" w:rsidTr="001C36A5">
        <w:trPr>
          <w:trHeight w:val="3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Сейтхасимова С.А.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b/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kk-KZ"/>
              </w:rPr>
              <w:t>Публикация урока в республиканской научно-методическом журнале «Просвещение»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b/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kk-KZ"/>
              </w:rPr>
              <w:t>урок «Тапқыр достар»-сертификат</w:t>
            </w:r>
          </w:p>
        </w:tc>
      </w:tr>
      <w:tr w:rsidR="0080694B" w:rsidRPr="00B058E2" w:rsidTr="001C36A5">
        <w:trPr>
          <w:trHeight w:val="3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b/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Шалдыбаева Б.Т.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b/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kk-KZ"/>
              </w:rPr>
              <w:t>Публикация урока в республиканской научно-методическом журнале «Педагогический мир Казахстана»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94B" w:rsidRPr="00B058E2" w:rsidRDefault="0080694B" w:rsidP="00B058E2">
            <w:pPr>
              <w:rPr>
                <w:b/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kk-KZ"/>
              </w:rPr>
              <w:t>урок «Ғаламтор»-сертификат</w:t>
            </w:r>
          </w:p>
        </w:tc>
      </w:tr>
    </w:tbl>
    <w:p w:rsidR="00383518" w:rsidRPr="003D5647" w:rsidRDefault="0080694B" w:rsidP="00B058E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Айткужина М.О. </w:t>
      </w:r>
      <w:r w:rsidR="0091453A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участвовала к  городском конурсе сочинений 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«Менің Астанам!»</w:t>
      </w:r>
      <w:r w:rsidR="0091453A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, заняла 1 место. </w:t>
      </w:r>
      <w:r w:rsidR="003D5647" w:rsidRPr="003D5647">
        <w:rPr>
          <w:rFonts w:ascii="Times New Roman" w:hAnsi="Times New Roman" w:cs="Times New Roman"/>
          <w:sz w:val="24"/>
          <w:szCs w:val="24"/>
          <w:lang w:val="kk-KZ"/>
        </w:rPr>
        <w:t xml:space="preserve">Шалдыбаева Б.Т. участвовала в городском конкурсе </w:t>
      </w:r>
      <w:r w:rsidR="003D5647" w:rsidRPr="003D5647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3D5647" w:rsidRPr="003D5647">
        <w:rPr>
          <w:rFonts w:ascii="Times New Roman" w:hAnsi="Times New Roman" w:cs="Times New Roman"/>
          <w:color w:val="000000"/>
          <w:sz w:val="24"/>
          <w:szCs w:val="24"/>
        </w:rPr>
        <w:t>Лучшее внеклассное мероприятие»</w:t>
      </w:r>
      <w:r w:rsidR="003D5647" w:rsidRPr="003D56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D5647" w:rsidRPr="003D564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о </w:t>
      </w:r>
      <w:r w:rsidR="003D5647" w:rsidRPr="003D5647">
        <w:rPr>
          <w:rFonts w:ascii="Times New Roman" w:hAnsi="Times New Roman" w:cs="Times New Roman"/>
          <w:color w:val="000000"/>
          <w:sz w:val="24"/>
          <w:szCs w:val="24"/>
        </w:rPr>
        <w:t>большом пестром</w:t>
      </w:r>
      <w:r w:rsidR="003D5647" w:rsidRPr="003D564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, получила сертификат. </w:t>
      </w:r>
    </w:p>
    <w:p w:rsidR="00FC6C36" w:rsidRPr="00B058E2" w:rsidRDefault="00FC6C36" w:rsidP="00B058E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lang w:val="kk-KZ"/>
        </w:rPr>
        <w:t>С целью ф</w:t>
      </w:r>
      <w:proofErr w:type="spellStart"/>
      <w:r w:rsidRPr="00B058E2">
        <w:rPr>
          <w:rFonts w:ascii="Times New Roman" w:eastAsia="Times New Roman" w:hAnsi="Times New Roman" w:cs="Times New Roman"/>
          <w:sz w:val="24"/>
          <w:szCs w:val="24"/>
        </w:rPr>
        <w:t>ормирование</w:t>
      </w:r>
      <w:proofErr w:type="spellEnd"/>
      <w:r w:rsidR="00B27929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Pr="00B058E2">
        <w:rPr>
          <w:rFonts w:ascii="Times New Roman" w:eastAsia="Times New Roman" w:hAnsi="Times New Roman" w:cs="Times New Roman"/>
          <w:sz w:val="24"/>
          <w:szCs w:val="24"/>
        </w:rPr>
        <w:t>полиязычной</w:t>
      </w:r>
      <w:proofErr w:type="spellEnd"/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личности учащегося, способной к межкультурной коммуникации и вз</w:t>
      </w:r>
      <w:r w:rsidRPr="00B058E2">
        <w:rPr>
          <w:rFonts w:ascii="Times New Roman" w:hAnsi="Times New Roman" w:cs="Times New Roman"/>
          <w:sz w:val="24"/>
          <w:szCs w:val="24"/>
        </w:rPr>
        <w:t>аимодействию на казахском языке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был проведен конкурс «Тіл шамшырақта</w:t>
      </w:r>
      <w:r w:rsidR="00481379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ры», с нашей школы участвовало </w:t>
      </w:r>
      <w:r w:rsidR="0091453A" w:rsidRPr="00B058E2">
        <w:rPr>
          <w:rFonts w:ascii="Times New Roman" w:hAnsi="Times New Roman" w:cs="Times New Roman"/>
          <w:sz w:val="24"/>
          <w:szCs w:val="24"/>
          <w:lang w:val="kk-KZ"/>
        </w:rPr>
        <w:t>4 учащихся, к сожалению мест не было, всем участникам олимпиады были даны сертификаты.</w:t>
      </w:r>
    </w:p>
    <w:tbl>
      <w:tblPr>
        <w:tblStyle w:val="a5"/>
        <w:tblW w:w="0" w:type="auto"/>
        <w:tblLook w:val="04A0"/>
      </w:tblPr>
      <w:tblGrid>
        <w:gridCol w:w="534"/>
        <w:gridCol w:w="2938"/>
        <w:gridCol w:w="1737"/>
        <w:gridCol w:w="3263"/>
        <w:gridCol w:w="1842"/>
      </w:tblGrid>
      <w:tr w:rsidR="00B27929" w:rsidRPr="00B058E2" w:rsidTr="00B27929">
        <w:tc>
          <w:tcPr>
            <w:tcW w:w="534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№</w:t>
            </w:r>
          </w:p>
        </w:tc>
        <w:tc>
          <w:tcPr>
            <w:tcW w:w="2938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Ф.И.</w:t>
            </w:r>
          </w:p>
        </w:tc>
        <w:tc>
          <w:tcPr>
            <w:tcW w:w="1737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Класс</w:t>
            </w:r>
          </w:p>
        </w:tc>
        <w:tc>
          <w:tcPr>
            <w:tcW w:w="3263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Учитель</w:t>
            </w:r>
          </w:p>
        </w:tc>
        <w:tc>
          <w:tcPr>
            <w:tcW w:w="1842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Результат</w:t>
            </w:r>
          </w:p>
        </w:tc>
      </w:tr>
      <w:tr w:rsidR="00B27929" w:rsidRPr="00B058E2" w:rsidTr="00B27929">
        <w:tc>
          <w:tcPr>
            <w:tcW w:w="534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938" w:type="dxa"/>
          </w:tcPr>
          <w:p w:rsidR="00B27929" w:rsidRPr="00B058E2" w:rsidRDefault="00B27929" w:rsidP="00B058E2">
            <w:pPr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Пак Марк</w:t>
            </w:r>
          </w:p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737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4В</w:t>
            </w:r>
          </w:p>
        </w:tc>
        <w:tc>
          <w:tcPr>
            <w:tcW w:w="3263" w:type="dxa"/>
          </w:tcPr>
          <w:p w:rsidR="00B27929" w:rsidRPr="00B058E2" w:rsidRDefault="00B27929" w:rsidP="00B058E2">
            <w:pPr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Туржанов Ермек Габиденович</w:t>
            </w:r>
          </w:p>
        </w:tc>
        <w:tc>
          <w:tcPr>
            <w:tcW w:w="1842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сертификат</w:t>
            </w:r>
          </w:p>
        </w:tc>
      </w:tr>
      <w:tr w:rsidR="00B27929" w:rsidRPr="00B058E2" w:rsidTr="00B27929">
        <w:tc>
          <w:tcPr>
            <w:tcW w:w="534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938" w:type="dxa"/>
          </w:tcPr>
          <w:p w:rsidR="00B27929" w:rsidRPr="00B058E2" w:rsidRDefault="00B27929" w:rsidP="00B058E2">
            <w:pPr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Лобов Руслан</w:t>
            </w:r>
          </w:p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737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5А</w:t>
            </w:r>
          </w:p>
        </w:tc>
        <w:tc>
          <w:tcPr>
            <w:tcW w:w="3263" w:type="dxa"/>
          </w:tcPr>
          <w:p w:rsidR="00B27929" w:rsidRPr="00B058E2" w:rsidRDefault="00B27929" w:rsidP="00B058E2">
            <w:pPr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Оспанова Айшагуль Балтабековна</w:t>
            </w:r>
          </w:p>
        </w:tc>
        <w:tc>
          <w:tcPr>
            <w:tcW w:w="1842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сертификат</w:t>
            </w:r>
          </w:p>
        </w:tc>
      </w:tr>
      <w:tr w:rsidR="00B27929" w:rsidRPr="00B058E2" w:rsidTr="00B27929">
        <w:tc>
          <w:tcPr>
            <w:tcW w:w="534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2938" w:type="dxa"/>
          </w:tcPr>
          <w:p w:rsidR="00B27929" w:rsidRPr="00B058E2" w:rsidRDefault="00B27929" w:rsidP="00B058E2">
            <w:pPr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Максимюк Максим</w:t>
            </w:r>
          </w:p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737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6Б</w:t>
            </w:r>
          </w:p>
        </w:tc>
        <w:tc>
          <w:tcPr>
            <w:tcW w:w="3263" w:type="dxa"/>
          </w:tcPr>
          <w:p w:rsidR="00B27929" w:rsidRPr="00B058E2" w:rsidRDefault="00B27929" w:rsidP="00B058E2">
            <w:pPr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 xml:space="preserve">Манаубаева Майсара Омоновна </w:t>
            </w:r>
          </w:p>
        </w:tc>
        <w:tc>
          <w:tcPr>
            <w:tcW w:w="1842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сертификат</w:t>
            </w:r>
          </w:p>
        </w:tc>
      </w:tr>
      <w:tr w:rsidR="00B27929" w:rsidRPr="00B058E2" w:rsidTr="00B27929">
        <w:tc>
          <w:tcPr>
            <w:tcW w:w="534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2938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Шарифьянова Фаузия</w:t>
            </w:r>
          </w:p>
        </w:tc>
        <w:tc>
          <w:tcPr>
            <w:tcW w:w="1737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7Б</w:t>
            </w:r>
          </w:p>
        </w:tc>
        <w:tc>
          <w:tcPr>
            <w:tcW w:w="3263" w:type="dxa"/>
          </w:tcPr>
          <w:p w:rsidR="00B27929" w:rsidRPr="00B058E2" w:rsidRDefault="00B27929" w:rsidP="00B058E2">
            <w:pPr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Шайхутдинова Зульфия Галымовна</w:t>
            </w:r>
          </w:p>
        </w:tc>
        <w:tc>
          <w:tcPr>
            <w:tcW w:w="1842" w:type="dxa"/>
          </w:tcPr>
          <w:p w:rsidR="00B27929" w:rsidRPr="00B058E2" w:rsidRDefault="00B27929" w:rsidP="00B058E2">
            <w:pPr>
              <w:tabs>
                <w:tab w:val="left" w:pos="993"/>
              </w:tabs>
              <w:jc w:val="both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сертификат</w:t>
            </w:r>
          </w:p>
        </w:tc>
      </w:tr>
    </w:tbl>
    <w:p w:rsidR="00D45D80" w:rsidRPr="00B058E2" w:rsidRDefault="004E6048" w:rsidP="00B058E2">
      <w:pPr>
        <w:pStyle w:val="2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       С целью повышения интереса учащихся к предметам, повышения статуса одаренных детей в школе, диагностирования учебных возможностей ребят были проведены школьные олимпиады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по итогам которых победители приняли участие и заняли призовые места в 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городском 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туре предметных олимпиад. </w:t>
      </w:r>
      <w:r w:rsidR="00E57DCA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Анализируя итоги школьной  олимпиады этого года </w:t>
      </w:r>
      <w:r w:rsidR="00CC761E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количество участников</w:t>
      </w:r>
      <w:r w:rsidR="00E57DCA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олимпиады </w:t>
      </w:r>
      <w:r w:rsidR="00CC761E" w:rsidRPr="00B058E2">
        <w:rPr>
          <w:rFonts w:ascii="Times New Roman" w:hAnsi="Times New Roman" w:cs="Times New Roman"/>
          <w:sz w:val="24"/>
          <w:szCs w:val="24"/>
        </w:rPr>
        <w:t>заметно снизилось</w:t>
      </w:r>
      <w:r w:rsidR="00E57DCA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E57DCA" w:rsidRPr="00B058E2">
        <w:rPr>
          <w:rFonts w:ascii="Times New Roman" w:hAnsi="Times New Roman" w:cs="Times New Roman"/>
          <w:sz w:val="24"/>
          <w:szCs w:val="24"/>
        </w:rPr>
        <w:t xml:space="preserve">Учителям предметникам продолжать работать с одаренными детьми на уроках и во внеурочное время для </w:t>
      </w:r>
      <w:r w:rsidR="00E57DCA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увеличения и </w:t>
      </w:r>
      <w:r w:rsidR="00E57DCA" w:rsidRPr="00B058E2">
        <w:rPr>
          <w:rFonts w:ascii="Times New Roman" w:hAnsi="Times New Roman" w:cs="Times New Roman"/>
          <w:sz w:val="24"/>
          <w:szCs w:val="24"/>
        </w:rPr>
        <w:t xml:space="preserve">повышения показателя по занимаемым местам в </w:t>
      </w:r>
      <w:r w:rsidR="00E57DCA" w:rsidRPr="00B058E2">
        <w:rPr>
          <w:rFonts w:ascii="Times New Roman" w:hAnsi="Times New Roman" w:cs="Times New Roman"/>
          <w:sz w:val="24"/>
          <w:szCs w:val="24"/>
          <w:lang w:val="kk-KZ"/>
        </w:rPr>
        <w:t>городе.</w:t>
      </w:r>
    </w:p>
    <w:p w:rsidR="00481234" w:rsidRPr="00B058E2" w:rsidRDefault="00D918D2" w:rsidP="00B058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lang w:val="kk-KZ"/>
        </w:rPr>
        <w:t>На городской олимпиаде с 5 по 11 класс у</w:t>
      </w:r>
      <w:r w:rsidR="00A73D25" w:rsidRPr="00B058E2">
        <w:rPr>
          <w:rFonts w:ascii="Times New Roman" w:hAnsi="Times New Roman" w:cs="Times New Roman"/>
          <w:sz w:val="24"/>
          <w:szCs w:val="24"/>
          <w:lang w:val="kk-KZ"/>
        </w:rPr>
        <w:t>частвовало 7 учеников, из них 5 учеников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имеют призовые места</w:t>
      </w:r>
      <w:r w:rsidR="00A73D25" w:rsidRPr="00B058E2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65CD6" w:rsidRPr="00B058E2">
        <w:rPr>
          <w:rFonts w:ascii="Times New Roman" w:hAnsi="Times New Roman" w:cs="Times New Roman"/>
          <w:sz w:val="24"/>
          <w:szCs w:val="24"/>
          <w:lang w:val="kk-KZ"/>
        </w:rPr>
        <w:t>Итоги городской олимпиады даны в таблице.</w:t>
      </w:r>
    </w:p>
    <w:p w:rsidR="007D5452" w:rsidRPr="00B058E2" w:rsidRDefault="007D5452" w:rsidP="00B058E2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b/>
          <w:sz w:val="24"/>
          <w:szCs w:val="24"/>
          <w:lang w:val="kk-KZ"/>
        </w:rPr>
        <w:t>Предметные олимпиады 5-7 класс</w:t>
      </w:r>
    </w:p>
    <w:tbl>
      <w:tblPr>
        <w:tblStyle w:val="a5"/>
        <w:tblW w:w="0" w:type="auto"/>
        <w:tblLook w:val="04A0"/>
      </w:tblPr>
      <w:tblGrid>
        <w:gridCol w:w="484"/>
        <w:gridCol w:w="2880"/>
        <w:gridCol w:w="916"/>
        <w:gridCol w:w="1843"/>
        <w:gridCol w:w="2977"/>
      </w:tblGrid>
      <w:tr w:rsidR="007D5452" w:rsidRPr="00B058E2" w:rsidTr="00682A04">
        <w:tc>
          <w:tcPr>
            <w:tcW w:w="484" w:type="dxa"/>
          </w:tcPr>
          <w:p w:rsidR="007D5452" w:rsidRPr="00B058E2" w:rsidRDefault="007D5452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№</w:t>
            </w:r>
          </w:p>
        </w:tc>
        <w:tc>
          <w:tcPr>
            <w:tcW w:w="2880" w:type="dxa"/>
          </w:tcPr>
          <w:p w:rsidR="007D5452" w:rsidRPr="00B058E2" w:rsidRDefault="007D5452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ФИ ученика</w:t>
            </w:r>
          </w:p>
        </w:tc>
        <w:tc>
          <w:tcPr>
            <w:tcW w:w="916" w:type="dxa"/>
          </w:tcPr>
          <w:p w:rsidR="007D5452" w:rsidRPr="00B058E2" w:rsidRDefault="007D5452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 xml:space="preserve">Класс </w:t>
            </w:r>
          </w:p>
        </w:tc>
        <w:tc>
          <w:tcPr>
            <w:tcW w:w="1843" w:type="dxa"/>
          </w:tcPr>
          <w:p w:rsidR="007D5452" w:rsidRPr="00B058E2" w:rsidRDefault="007D5452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 xml:space="preserve">Место </w:t>
            </w:r>
          </w:p>
        </w:tc>
        <w:tc>
          <w:tcPr>
            <w:tcW w:w="2977" w:type="dxa"/>
          </w:tcPr>
          <w:p w:rsidR="007D5452" w:rsidRPr="00B058E2" w:rsidRDefault="007D5452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Учитель</w:t>
            </w:r>
          </w:p>
        </w:tc>
      </w:tr>
      <w:tr w:rsidR="007D5452" w:rsidRPr="00B058E2" w:rsidTr="00682A04">
        <w:tc>
          <w:tcPr>
            <w:tcW w:w="484" w:type="dxa"/>
          </w:tcPr>
          <w:p w:rsidR="007D5452" w:rsidRPr="00B058E2" w:rsidRDefault="007D5452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1.</w:t>
            </w:r>
          </w:p>
        </w:tc>
        <w:tc>
          <w:tcPr>
            <w:tcW w:w="2880" w:type="dxa"/>
          </w:tcPr>
          <w:p w:rsidR="007D5452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Салихова Карина</w:t>
            </w:r>
          </w:p>
        </w:tc>
        <w:tc>
          <w:tcPr>
            <w:tcW w:w="916" w:type="dxa"/>
          </w:tcPr>
          <w:p w:rsidR="007D5452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5А</w:t>
            </w:r>
          </w:p>
        </w:tc>
        <w:tc>
          <w:tcPr>
            <w:tcW w:w="1843" w:type="dxa"/>
          </w:tcPr>
          <w:p w:rsidR="007D5452" w:rsidRPr="00B058E2" w:rsidRDefault="00B27929" w:rsidP="00B058E2">
            <w:pPr>
              <w:jc w:val="center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977" w:type="dxa"/>
          </w:tcPr>
          <w:p w:rsidR="007D5452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Магзумова Ж.К.</w:t>
            </w:r>
          </w:p>
        </w:tc>
      </w:tr>
      <w:tr w:rsidR="007D5452" w:rsidRPr="00B058E2" w:rsidTr="00682A04">
        <w:tc>
          <w:tcPr>
            <w:tcW w:w="484" w:type="dxa"/>
          </w:tcPr>
          <w:p w:rsidR="007D5452" w:rsidRPr="00B058E2" w:rsidRDefault="007D5452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2.</w:t>
            </w:r>
          </w:p>
        </w:tc>
        <w:tc>
          <w:tcPr>
            <w:tcW w:w="2880" w:type="dxa"/>
          </w:tcPr>
          <w:p w:rsidR="007D5452" w:rsidRPr="00B058E2" w:rsidRDefault="002F041B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Лобов Руслан</w:t>
            </w:r>
          </w:p>
        </w:tc>
        <w:tc>
          <w:tcPr>
            <w:tcW w:w="916" w:type="dxa"/>
          </w:tcPr>
          <w:p w:rsidR="007D5452" w:rsidRPr="00B058E2" w:rsidRDefault="002F041B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5А</w:t>
            </w:r>
          </w:p>
        </w:tc>
        <w:tc>
          <w:tcPr>
            <w:tcW w:w="1843" w:type="dxa"/>
          </w:tcPr>
          <w:p w:rsidR="007D5452" w:rsidRPr="00B058E2" w:rsidRDefault="00B27929" w:rsidP="00B058E2">
            <w:pPr>
              <w:jc w:val="center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-</w:t>
            </w:r>
          </w:p>
        </w:tc>
        <w:tc>
          <w:tcPr>
            <w:tcW w:w="2977" w:type="dxa"/>
          </w:tcPr>
          <w:p w:rsidR="007D5452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Оспанова А.Б.</w:t>
            </w:r>
          </w:p>
        </w:tc>
      </w:tr>
      <w:tr w:rsidR="00B27929" w:rsidRPr="00B058E2" w:rsidTr="00682A04">
        <w:tc>
          <w:tcPr>
            <w:tcW w:w="484" w:type="dxa"/>
          </w:tcPr>
          <w:p w:rsidR="00B27929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2880" w:type="dxa"/>
          </w:tcPr>
          <w:p w:rsidR="00B27929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Павлова Наталья</w:t>
            </w:r>
          </w:p>
        </w:tc>
        <w:tc>
          <w:tcPr>
            <w:tcW w:w="916" w:type="dxa"/>
          </w:tcPr>
          <w:p w:rsidR="00B27929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6 б</w:t>
            </w:r>
          </w:p>
        </w:tc>
        <w:tc>
          <w:tcPr>
            <w:tcW w:w="1843" w:type="dxa"/>
          </w:tcPr>
          <w:p w:rsidR="00B27929" w:rsidRPr="00B058E2" w:rsidRDefault="00B27929" w:rsidP="00B058E2">
            <w:pPr>
              <w:jc w:val="center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2977" w:type="dxa"/>
          </w:tcPr>
          <w:p w:rsidR="00B27929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Шалдыбаева Б.Т.</w:t>
            </w:r>
          </w:p>
        </w:tc>
      </w:tr>
      <w:tr w:rsidR="00B27929" w:rsidRPr="00B058E2" w:rsidTr="00682A04">
        <w:tc>
          <w:tcPr>
            <w:tcW w:w="484" w:type="dxa"/>
          </w:tcPr>
          <w:p w:rsidR="00B27929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4.</w:t>
            </w:r>
          </w:p>
        </w:tc>
        <w:tc>
          <w:tcPr>
            <w:tcW w:w="2880" w:type="dxa"/>
          </w:tcPr>
          <w:p w:rsidR="00B27929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Максимюк Максим</w:t>
            </w:r>
          </w:p>
        </w:tc>
        <w:tc>
          <w:tcPr>
            <w:tcW w:w="916" w:type="dxa"/>
          </w:tcPr>
          <w:p w:rsidR="00B27929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6б</w:t>
            </w:r>
          </w:p>
        </w:tc>
        <w:tc>
          <w:tcPr>
            <w:tcW w:w="1843" w:type="dxa"/>
          </w:tcPr>
          <w:p w:rsidR="00B27929" w:rsidRPr="00B058E2" w:rsidRDefault="00B27929" w:rsidP="00B058E2">
            <w:pPr>
              <w:jc w:val="center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977" w:type="dxa"/>
          </w:tcPr>
          <w:p w:rsidR="00B27929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Манаубаева М.О.</w:t>
            </w:r>
          </w:p>
        </w:tc>
      </w:tr>
      <w:tr w:rsidR="00B27929" w:rsidRPr="00B058E2" w:rsidTr="00682A04">
        <w:tc>
          <w:tcPr>
            <w:tcW w:w="484" w:type="dxa"/>
          </w:tcPr>
          <w:p w:rsidR="00B27929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5.</w:t>
            </w:r>
          </w:p>
        </w:tc>
        <w:tc>
          <w:tcPr>
            <w:tcW w:w="2880" w:type="dxa"/>
          </w:tcPr>
          <w:p w:rsidR="00B27929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Шарифьянова Фаузия</w:t>
            </w:r>
          </w:p>
        </w:tc>
        <w:tc>
          <w:tcPr>
            <w:tcW w:w="916" w:type="dxa"/>
          </w:tcPr>
          <w:p w:rsidR="00B27929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7Б</w:t>
            </w:r>
          </w:p>
        </w:tc>
        <w:tc>
          <w:tcPr>
            <w:tcW w:w="1843" w:type="dxa"/>
          </w:tcPr>
          <w:p w:rsidR="00B27929" w:rsidRPr="00B058E2" w:rsidRDefault="00B27929" w:rsidP="00B058E2">
            <w:pPr>
              <w:jc w:val="center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977" w:type="dxa"/>
          </w:tcPr>
          <w:p w:rsidR="00B27929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Оспанова А.Б.</w:t>
            </w:r>
          </w:p>
        </w:tc>
      </w:tr>
    </w:tbl>
    <w:p w:rsidR="00CC2A74" w:rsidRPr="00B058E2" w:rsidRDefault="00CC2A74" w:rsidP="00B058E2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b/>
          <w:sz w:val="24"/>
          <w:szCs w:val="24"/>
          <w:lang w:val="kk-KZ"/>
        </w:rPr>
        <w:t>Предметные олимпиады 8-11класс</w:t>
      </w:r>
    </w:p>
    <w:tbl>
      <w:tblPr>
        <w:tblStyle w:val="a5"/>
        <w:tblW w:w="0" w:type="auto"/>
        <w:tblLook w:val="04A0"/>
      </w:tblPr>
      <w:tblGrid>
        <w:gridCol w:w="484"/>
        <w:gridCol w:w="2880"/>
        <w:gridCol w:w="916"/>
        <w:gridCol w:w="1843"/>
        <w:gridCol w:w="3057"/>
      </w:tblGrid>
      <w:tr w:rsidR="00CC2A74" w:rsidRPr="00B058E2" w:rsidTr="00A73D25">
        <w:tc>
          <w:tcPr>
            <w:tcW w:w="484" w:type="dxa"/>
          </w:tcPr>
          <w:p w:rsidR="00CC2A74" w:rsidRPr="00B058E2" w:rsidRDefault="00CC2A74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№</w:t>
            </w:r>
          </w:p>
        </w:tc>
        <w:tc>
          <w:tcPr>
            <w:tcW w:w="2880" w:type="dxa"/>
          </w:tcPr>
          <w:p w:rsidR="00CC2A74" w:rsidRPr="00B058E2" w:rsidRDefault="007D5452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ФИ</w:t>
            </w:r>
            <w:r w:rsidR="00CC2A74" w:rsidRPr="00B058E2">
              <w:rPr>
                <w:sz w:val="24"/>
                <w:szCs w:val="24"/>
                <w:lang w:val="kk-KZ"/>
              </w:rPr>
              <w:t xml:space="preserve"> ученика</w:t>
            </w:r>
          </w:p>
        </w:tc>
        <w:tc>
          <w:tcPr>
            <w:tcW w:w="916" w:type="dxa"/>
          </w:tcPr>
          <w:p w:rsidR="00CC2A74" w:rsidRPr="00B058E2" w:rsidRDefault="00CC2A74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 xml:space="preserve">Класс </w:t>
            </w:r>
          </w:p>
        </w:tc>
        <w:tc>
          <w:tcPr>
            <w:tcW w:w="1843" w:type="dxa"/>
          </w:tcPr>
          <w:p w:rsidR="00CC2A74" w:rsidRPr="00B058E2" w:rsidRDefault="00CC2A74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 xml:space="preserve">Место </w:t>
            </w:r>
          </w:p>
        </w:tc>
        <w:tc>
          <w:tcPr>
            <w:tcW w:w="3057" w:type="dxa"/>
          </w:tcPr>
          <w:p w:rsidR="00CC2A74" w:rsidRPr="00B058E2" w:rsidRDefault="00CC2A74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Учитель</w:t>
            </w:r>
          </w:p>
        </w:tc>
      </w:tr>
      <w:tr w:rsidR="00C35321" w:rsidRPr="00B058E2" w:rsidTr="00A73D25">
        <w:tc>
          <w:tcPr>
            <w:tcW w:w="484" w:type="dxa"/>
          </w:tcPr>
          <w:p w:rsidR="00C35321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1</w:t>
            </w:r>
            <w:r w:rsidR="00C35321" w:rsidRPr="00B058E2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2880" w:type="dxa"/>
          </w:tcPr>
          <w:p w:rsidR="00C35321" w:rsidRPr="00B058E2" w:rsidRDefault="0091453A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Ма</w:t>
            </w:r>
            <w:r w:rsidR="00BB72BA" w:rsidRPr="00B058E2">
              <w:rPr>
                <w:sz w:val="24"/>
                <w:szCs w:val="24"/>
                <w:lang w:val="kk-KZ"/>
              </w:rPr>
              <w:t>гилевская Вероника</w:t>
            </w:r>
          </w:p>
        </w:tc>
        <w:tc>
          <w:tcPr>
            <w:tcW w:w="916" w:type="dxa"/>
          </w:tcPr>
          <w:p w:rsidR="00C35321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9</w:t>
            </w:r>
            <w:r w:rsidR="00BB72BA" w:rsidRPr="00B058E2">
              <w:rPr>
                <w:sz w:val="24"/>
                <w:szCs w:val="24"/>
                <w:lang w:val="kk-KZ"/>
              </w:rPr>
              <w:t>Б</w:t>
            </w:r>
          </w:p>
        </w:tc>
        <w:tc>
          <w:tcPr>
            <w:tcW w:w="1843" w:type="dxa"/>
          </w:tcPr>
          <w:p w:rsidR="00C35321" w:rsidRPr="00B058E2" w:rsidRDefault="00B27929" w:rsidP="00B058E2">
            <w:pPr>
              <w:jc w:val="center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-</w:t>
            </w:r>
          </w:p>
        </w:tc>
        <w:tc>
          <w:tcPr>
            <w:tcW w:w="3057" w:type="dxa"/>
          </w:tcPr>
          <w:p w:rsidR="00C35321" w:rsidRPr="00B058E2" w:rsidRDefault="00AC3B64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Оспанова А.Б.</w:t>
            </w:r>
          </w:p>
        </w:tc>
      </w:tr>
      <w:tr w:rsidR="00BB72BA" w:rsidRPr="00B058E2" w:rsidTr="00A73D25">
        <w:tc>
          <w:tcPr>
            <w:tcW w:w="484" w:type="dxa"/>
          </w:tcPr>
          <w:p w:rsidR="00BB72BA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</w:t>
            </w:r>
            <w:r w:rsidR="00BB72BA" w:rsidRPr="00B058E2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2880" w:type="dxa"/>
          </w:tcPr>
          <w:p w:rsidR="00BB72BA" w:rsidRPr="00B058E2" w:rsidRDefault="00BB72BA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Семилетова Лариса</w:t>
            </w:r>
          </w:p>
        </w:tc>
        <w:tc>
          <w:tcPr>
            <w:tcW w:w="916" w:type="dxa"/>
          </w:tcPr>
          <w:p w:rsidR="00BB72BA" w:rsidRPr="00B058E2" w:rsidRDefault="00B27929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10</w:t>
            </w:r>
          </w:p>
        </w:tc>
        <w:tc>
          <w:tcPr>
            <w:tcW w:w="1843" w:type="dxa"/>
          </w:tcPr>
          <w:p w:rsidR="00BB72BA" w:rsidRPr="00B058E2" w:rsidRDefault="00BB72BA" w:rsidP="00B058E2">
            <w:pPr>
              <w:jc w:val="center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 xml:space="preserve">3 </w:t>
            </w:r>
          </w:p>
        </w:tc>
        <w:tc>
          <w:tcPr>
            <w:tcW w:w="3057" w:type="dxa"/>
          </w:tcPr>
          <w:p w:rsidR="00BB72BA" w:rsidRPr="00B058E2" w:rsidRDefault="00BB72BA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Шамуратова Г.А.</w:t>
            </w:r>
          </w:p>
        </w:tc>
      </w:tr>
    </w:tbl>
    <w:p w:rsidR="00981658" w:rsidRPr="00B058E2" w:rsidRDefault="00981658" w:rsidP="00B058E2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sz w:val="24"/>
          <w:szCs w:val="24"/>
          <w:lang w:val="kk-KZ"/>
        </w:rPr>
        <w:t>В этом году учащиеся участвовали в различных кон</w:t>
      </w:r>
      <w:r w:rsidR="006E2F01" w:rsidRPr="00B058E2">
        <w:rPr>
          <w:rFonts w:ascii="Times New Roman" w:hAnsi="Times New Roman" w:cs="Times New Roman"/>
          <w:sz w:val="24"/>
          <w:szCs w:val="24"/>
          <w:lang w:val="kk-KZ"/>
        </w:rPr>
        <w:t>к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урсах, </w:t>
      </w:r>
      <w:r w:rsidR="006E2F01" w:rsidRPr="00B058E2">
        <w:rPr>
          <w:rFonts w:ascii="Times New Roman" w:hAnsi="Times New Roman" w:cs="Times New Roman"/>
          <w:sz w:val="24"/>
          <w:szCs w:val="24"/>
          <w:lang w:val="kk-KZ"/>
        </w:rPr>
        <w:t>эссе. Результаты даны в таблице:</w:t>
      </w:r>
    </w:p>
    <w:tbl>
      <w:tblPr>
        <w:tblStyle w:val="a5"/>
        <w:tblW w:w="0" w:type="auto"/>
        <w:tblLayout w:type="fixed"/>
        <w:tblLook w:val="04A0"/>
      </w:tblPr>
      <w:tblGrid>
        <w:gridCol w:w="534"/>
        <w:gridCol w:w="2835"/>
        <w:gridCol w:w="850"/>
        <w:gridCol w:w="3686"/>
        <w:gridCol w:w="1984"/>
        <w:gridCol w:w="992"/>
      </w:tblGrid>
      <w:tr w:rsidR="003D5647" w:rsidRPr="001C7FA7" w:rsidTr="00F019FC">
        <w:tc>
          <w:tcPr>
            <w:tcW w:w="534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№</w:t>
            </w:r>
          </w:p>
        </w:tc>
        <w:tc>
          <w:tcPr>
            <w:tcW w:w="2835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ФИ ученика</w:t>
            </w:r>
          </w:p>
        </w:tc>
        <w:tc>
          <w:tcPr>
            <w:tcW w:w="850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класс</w:t>
            </w:r>
          </w:p>
        </w:tc>
        <w:tc>
          <w:tcPr>
            <w:tcW w:w="3686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конкурс</w:t>
            </w:r>
          </w:p>
        </w:tc>
        <w:tc>
          <w:tcPr>
            <w:tcW w:w="1984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учитель</w:t>
            </w:r>
          </w:p>
        </w:tc>
        <w:tc>
          <w:tcPr>
            <w:tcW w:w="992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результат</w:t>
            </w:r>
          </w:p>
        </w:tc>
      </w:tr>
      <w:tr w:rsidR="003D5647" w:rsidRPr="001C7FA7" w:rsidTr="00F019FC">
        <w:tc>
          <w:tcPr>
            <w:tcW w:w="534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835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Семилетова Лариса</w:t>
            </w:r>
          </w:p>
        </w:tc>
        <w:tc>
          <w:tcPr>
            <w:tcW w:w="850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10</w:t>
            </w:r>
          </w:p>
        </w:tc>
        <w:tc>
          <w:tcPr>
            <w:tcW w:w="3686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«Жарқын болашақ»</w:t>
            </w:r>
            <w:r>
              <w:rPr>
                <w:sz w:val="24"/>
                <w:szCs w:val="24"/>
                <w:lang w:val="kk-KZ"/>
              </w:rPr>
              <w:t xml:space="preserve"> олимпиада </w:t>
            </w:r>
          </w:p>
        </w:tc>
        <w:tc>
          <w:tcPr>
            <w:tcW w:w="1984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Шамуратова Г.А.</w:t>
            </w:r>
          </w:p>
        </w:tc>
        <w:tc>
          <w:tcPr>
            <w:tcW w:w="992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3</w:t>
            </w:r>
          </w:p>
        </w:tc>
      </w:tr>
      <w:tr w:rsidR="003D5647" w:rsidRPr="001C7FA7" w:rsidTr="00F019FC">
        <w:tc>
          <w:tcPr>
            <w:tcW w:w="534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835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Суюнгалиев Рахат</w:t>
            </w:r>
          </w:p>
        </w:tc>
        <w:tc>
          <w:tcPr>
            <w:tcW w:w="850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10</w:t>
            </w:r>
          </w:p>
        </w:tc>
        <w:tc>
          <w:tcPr>
            <w:tcW w:w="3686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0E5CA2">
              <w:rPr>
                <w:sz w:val="24"/>
                <w:szCs w:val="28"/>
                <w:lang w:val="kk-KZ"/>
              </w:rPr>
              <w:t xml:space="preserve">«Стихотворные струны мои» </w:t>
            </w:r>
            <w:r w:rsidRPr="001C7FA7">
              <w:rPr>
                <w:sz w:val="24"/>
                <w:szCs w:val="24"/>
                <w:lang w:val="kk-KZ"/>
              </w:rPr>
              <w:t>«Төгіледі қаламымнан әсем жыр»</w:t>
            </w:r>
            <w:r>
              <w:rPr>
                <w:sz w:val="24"/>
                <w:szCs w:val="24"/>
                <w:lang w:val="kk-KZ"/>
              </w:rPr>
              <w:t>- городской конкурс стихов</w:t>
            </w:r>
          </w:p>
        </w:tc>
        <w:tc>
          <w:tcPr>
            <w:tcW w:w="1984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Ту</w:t>
            </w:r>
            <w:r w:rsidRPr="001C7FA7">
              <w:rPr>
                <w:sz w:val="24"/>
                <w:szCs w:val="24"/>
                <w:lang w:val="kk-KZ"/>
              </w:rPr>
              <w:t>ржанов Е.</w:t>
            </w:r>
            <w:r>
              <w:rPr>
                <w:sz w:val="24"/>
                <w:szCs w:val="24"/>
                <w:lang w:val="kk-KZ"/>
              </w:rPr>
              <w:t>Г.</w:t>
            </w:r>
          </w:p>
        </w:tc>
        <w:tc>
          <w:tcPr>
            <w:tcW w:w="992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2</w:t>
            </w:r>
          </w:p>
        </w:tc>
      </w:tr>
      <w:tr w:rsidR="003D5647" w:rsidRPr="001C7FA7" w:rsidTr="00F019FC">
        <w:tc>
          <w:tcPr>
            <w:tcW w:w="534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2835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Алымбаева Лаура</w:t>
            </w:r>
          </w:p>
        </w:tc>
        <w:tc>
          <w:tcPr>
            <w:tcW w:w="850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9А</w:t>
            </w:r>
          </w:p>
        </w:tc>
        <w:tc>
          <w:tcPr>
            <w:tcW w:w="3686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0E5CA2">
              <w:rPr>
                <w:sz w:val="24"/>
                <w:szCs w:val="28"/>
                <w:lang w:val="kk-KZ"/>
              </w:rPr>
              <w:t>«Позитивно- правильный  выбор во всем - мой жизненный принцип»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0E5CA2">
              <w:rPr>
                <w:sz w:val="24"/>
                <w:szCs w:val="24"/>
                <w:lang w:val="kk-KZ"/>
              </w:rPr>
              <w:t xml:space="preserve"> </w:t>
            </w:r>
            <w:r w:rsidRPr="001C7FA7">
              <w:rPr>
                <w:sz w:val="24"/>
                <w:szCs w:val="24"/>
                <w:lang w:val="kk-KZ"/>
              </w:rPr>
              <w:t>«Қабылданған дұрыс шешімдерім-менің өмірлік ұстанымым»-</w:t>
            </w:r>
            <w:r>
              <w:rPr>
                <w:sz w:val="24"/>
                <w:szCs w:val="24"/>
                <w:lang w:val="kk-KZ"/>
              </w:rPr>
              <w:t xml:space="preserve"> городской конкурс </w:t>
            </w:r>
            <w:r w:rsidRPr="001C7FA7">
              <w:rPr>
                <w:sz w:val="24"/>
                <w:szCs w:val="24"/>
                <w:lang w:val="kk-KZ"/>
              </w:rPr>
              <w:t>эссе</w:t>
            </w:r>
          </w:p>
        </w:tc>
        <w:tc>
          <w:tcPr>
            <w:tcW w:w="1984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Ту</w:t>
            </w:r>
            <w:r w:rsidRPr="001C7FA7">
              <w:rPr>
                <w:sz w:val="24"/>
                <w:szCs w:val="24"/>
                <w:lang w:val="kk-KZ"/>
              </w:rPr>
              <w:t>ржанов Е.</w:t>
            </w:r>
            <w:r>
              <w:rPr>
                <w:sz w:val="24"/>
                <w:szCs w:val="24"/>
                <w:lang w:val="kk-KZ"/>
              </w:rPr>
              <w:t>Г.</w:t>
            </w:r>
          </w:p>
        </w:tc>
        <w:tc>
          <w:tcPr>
            <w:tcW w:w="992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1</w:t>
            </w:r>
          </w:p>
        </w:tc>
      </w:tr>
      <w:tr w:rsidR="003D5647" w:rsidRPr="001C7FA7" w:rsidTr="00F019FC">
        <w:tc>
          <w:tcPr>
            <w:tcW w:w="534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2835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Жунусова Алина</w:t>
            </w:r>
          </w:p>
        </w:tc>
        <w:tc>
          <w:tcPr>
            <w:tcW w:w="850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8А</w:t>
            </w:r>
          </w:p>
        </w:tc>
        <w:tc>
          <w:tcPr>
            <w:tcW w:w="3686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0E5CA2">
              <w:rPr>
                <w:rFonts w:eastAsia="Calibri"/>
                <w:sz w:val="24"/>
                <w:szCs w:val="28"/>
                <w:lang w:val="kk-KZ"/>
              </w:rPr>
              <w:t>«Учитель: прикосновение к профессии»</w:t>
            </w:r>
            <w:r>
              <w:rPr>
                <w:rFonts w:eastAsia="Calibri"/>
                <w:sz w:val="24"/>
                <w:szCs w:val="28"/>
                <w:lang w:val="kk-KZ"/>
              </w:rPr>
              <w:t xml:space="preserve">, </w:t>
            </w:r>
            <w:r>
              <w:rPr>
                <w:rFonts w:eastAsia="Calibri"/>
                <w:szCs w:val="28"/>
                <w:lang w:val="kk-KZ"/>
              </w:rPr>
              <w:t xml:space="preserve"> </w:t>
            </w:r>
            <w:r w:rsidRPr="001C7FA7">
              <w:rPr>
                <w:sz w:val="24"/>
                <w:szCs w:val="24"/>
                <w:lang w:val="kk-KZ"/>
              </w:rPr>
              <w:t>«Мұғалім: кәсіппен ұштасу»-</w:t>
            </w:r>
            <w:r>
              <w:rPr>
                <w:sz w:val="24"/>
                <w:szCs w:val="24"/>
                <w:lang w:val="kk-KZ"/>
              </w:rPr>
              <w:t xml:space="preserve"> городской конкурс </w:t>
            </w:r>
            <w:r w:rsidRPr="001C7FA7">
              <w:rPr>
                <w:sz w:val="24"/>
                <w:szCs w:val="24"/>
                <w:lang w:val="kk-KZ"/>
              </w:rPr>
              <w:t>эссе</w:t>
            </w:r>
          </w:p>
        </w:tc>
        <w:tc>
          <w:tcPr>
            <w:tcW w:w="1984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Магзу</w:t>
            </w:r>
            <w:r w:rsidRPr="001C7FA7">
              <w:rPr>
                <w:sz w:val="24"/>
                <w:szCs w:val="24"/>
                <w:lang w:val="kk-KZ"/>
              </w:rPr>
              <w:t>мова Ж.</w:t>
            </w:r>
            <w:r>
              <w:rPr>
                <w:sz w:val="24"/>
                <w:szCs w:val="24"/>
                <w:lang w:val="kk-KZ"/>
              </w:rPr>
              <w:t>К</w:t>
            </w:r>
          </w:p>
        </w:tc>
        <w:tc>
          <w:tcPr>
            <w:tcW w:w="992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3</w:t>
            </w:r>
          </w:p>
        </w:tc>
      </w:tr>
      <w:tr w:rsidR="003D5647" w:rsidRPr="001C7FA7" w:rsidTr="00F019FC">
        <w:tc>
          <w:tcPr>
            <w:tcW w:w="534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2835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Багитжанова Фарида</w:t>
            </w:r>
          </w:p>
        </w:tc>
        <w:tc>
          <w:tcPr>
            <w:tcW w:w="850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7Б</w:t>
            </w:r>
          </w:p>
        </w:tc>
        <w:tc>
          <w:tcPr>
            <w:tcW w:w="3686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 xml:space="preserve">«Менің сүйікті авторым» </w:t>
            </w:r>
            <w:r>
              <w:rPr>
                <w:sz w:val="24"/>
                <w:szCs w:val="24"/>
                <w:lang w:val="kk-KZ"/>
              </w:rPr>
              <w:t>-«Мой любимый автор» (интернет-конкурс презентаций)</w:t>
            </w:r>
          </w:p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C7FA7">
              <w:rPr>
                <w:sz w:val="24"/>
                <w:szCs w:val="24"/>
              </w:rPr>
              <w:t>Шайхыстанова</w:t>
            </w:r>
            <w:proofErr w:type="spellEnd"/>
            <w:r w:rsidRPr="001C7FA7">
              <w:rPr>
                <w:sz w:val="24"/>
                <w:szCs w:val="24"/>
                <w:lang w:val="kk-KZ"/>
              </w:rPr>
              <w:t xml:space="preserve"> З.Г.</w:t>
            </w:r>
          </w:p>
        </w:tc>
        <w:tc>
          <w:tcPr>
            <w:tcW w:w="992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3</w:t>
            </w:r>
          </w:p>
        </w:tc>
      </w:tr>
      <w:tr w:rsidR="003D5647" w:rsidRPr="001C7FA7" w:rsidTr="00F019FC">
        <w:tc>
          <w:tcPr>
            <w:tcW w:w="534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2835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Мельников Кирилл</w:t>
            </w:r>
          </w:p>
        </w:tc>
        <w:tc>
          <w:tcPr>
            <w:tcW w:w="850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0</w:t>
            </w:r>
          </w:p>
        </w:tc>
        <w:tc>
          <w:tcPr>
            <w:tcW w:w="3686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 xml:space="preserve">Конкурс чтецов для учащихся предшколы </w:t>
            </w:r>
            <w:r w:rsidRPr="001C7FA7">
              <w:rPr>
                <w:bCs/>
                <w:sz w:val="24"/>
                <w:szCs w:val="24"/>
                <w:lang w:val="kk-KZ"/>
              </w:rPr>
              <w:t>«Астана – менің жүрегімде»</w:t>
            </w:r>
          </w:p>
        </w:tc>
        <w:tc>
          <w:tcPr>
            <w:tcW w:w="1984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Айткужина М.О.</w:t>
            </w:r>
          </w:p>
        </w:tc>
        <w:tc>
          <w:tcPr>
            <w:tcW w:w="992" w:type="dxa"/>
          </w:tcPr>
          <w:p w:rsidR="003D5647" w:rsidRPr="001C7FA7" w:rsidRDefault="003D5647" w:rsidP="00F019FC">
            <w:pPr>
              <w:rPr>
                <w:b/>
                <w:sz w:val="24"/>
                <w:szCs w:val="24"/>
                <w:lang w:val="kk-KZ"/>
              </w:rPr>
            </w:pPr>
            <w:r w:rsidRPr="001C7FA7">
              <w:rPr>
                <w:sz w:val="24"/>
                <w:szCs w:val="24"/>
                <w:lang w:val="kk-KZ"/>
              </w:rPr>
              <w:t>сертификат</w:t>
            </w:r>
          </w:p>
        </w:tc>
      </w:tr>
    </w:tbl>
    <w:p w:rsidR="00266A8E" w:rsidRPr="00B058E2" w:rsidRDefault="00CC2A74" w:rsidP="00B058E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Внедрение дистанционного образования позволило осуществить разностороннее развитие 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учителей и  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>учащихся, их творческих</w:t>
      </w:r>
      <w:r w:rsidRPr="00B058E2">
        <w:rPr>
          <w:rFonts w:ascii="Times New Roman" w:hAnsi="Times New Roman" w:cs="Times New Roman"/>
          <w:sz w:val="24"/>
          <w:szCs w:val="24"/>
        </w:rPr>
        <w:t xml:space="preserve"> способностей, умений и навыков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2F041B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Одним из приоритетных направлений в работе 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>методического объединения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является  предоставление учителю широких возможностей для выбора формы, модели  профессионального совершенствования.</w:t>
      </w:r>
      <w:r w:rsidR="00A73D25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0A359D" w:rsidRPr="00B058E2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A73D25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этом году ученики </w:t>
      </w:r>
      <w:r w:rsidR="000A359D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A73D25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начального звена </w:t>
      </w:r>
      <w:r w:rsidR="000A359D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участвовали  в</w:t>
      </w:r>
      <w:r w:rsidR="00A73D25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 «Зият-Юниор»</w:t>
      </w:r>
      <w:r w:rsidR="006E2F01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. Учителя получили благодарственные письма. </w:t>
      </w:r>
      <w:r w:rsidR="000A359D" w:rsidRPr="00B058E2">
        <w:rPr>
          <w:rFonts w:ascii="Times New Roman" w:hAnsi="Times New Roman" w:cs="Times New Roman"/>
          <w:sz w:val="24"/>
          <w:szCs w:val="24"/>
          <w:lang w:val="kk-KZ"/>
        </w:rPr>
        <w:t>Результаты даны в таблице.</w:t>
      </w:r>
    </w:p>
    <w:tbl>
      <w:tblPr>
        <w:tblW w:w="9781" w:type="dxa"/>
        <w:tblInd w:w="108" w:type="dxa"/>
        <w:tblLayout w:type="fixed"/>
        <w:tblLook w:val="04A0"/>
      </w:tblPr>
      <w:tblGrid>
        <w:gridCol w:w="567"/>
        <w:gridCol w:w="3402"/>
        <w:gridCol w:w="1134"/>
        <w:gridCol w:w="2694"/>
        <w:gridCol w:w="1984"/>
      </w:tblGrid>
      <w:tr w:rsidR="009A6F53" w:rsidRPr="00B058E2" w:rsidTr="0091453A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F53" w:rsidRPr="00B058E2" w:rsidRDefault="009A6F53" w:rsidP="00B0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5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F53" w:rsidRPr="00B058E2" w:rsidRDefault="009A6F53" w:rsidP="00B0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5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Ф.И.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F53" w:rsidRPr="00B058E2" w:rsidRDefault="009A6F53" w:rsidP="00B0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5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F53" w:rsidRPr="00B058E2" w:rsidRDefault="009A6F53" w:rsidP="00B0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5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Ф.И.О. учителя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53" w:rsidRPr="00B058E2" w:rsidRDefault="009A6F53" w:rsidP="00B05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Результат</w:t>
            </w:r>
          </w:p>
        </w:tc>
      </w:tr>
      <w:tr w:rsidR="00656176" w:rsidRPr="00B058E2" w:rsidTr="0091453A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176" w:rsidRPr="00B058E2" w:rsidRDefault="0065617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176" w:rsidRPr="00B058E2" w:rsidRDefault="0065617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Любимова Александра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176" w:rsidRPr="00B058E2" w:rsidRDefault="0065617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2А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176" w:rsidRPr="00B058E2" w:rsidRDefault="0065617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Айткужина М.О.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76" w:rsidRPr="00B058E2" w:rsidRDefault="0065617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1</w:t>
            </w:r>
          </w:p>
        </w:tc>
      </w:tr>
      <w:tr w:rsidR="00656176" w:rsidRPr="00B058E2" w:rsidTr="0091453A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176" w:rsidRPr="00B058E2" w:rsidRDefault="0065617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176" w:rsidRPr="00B058E2" w:rsidRDefault="0065617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Коробов Артем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176" w:rsidRPr="00B058E2" w:rsidRDefault="0065617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2Б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176" w:rsidRPr="00B058E2" w:rsidRDefault="0065617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Оспанова А.Б.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76" w:rsidRPr="00B058E2" w:rsidRDefault="0065617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1</w:t>
            </w:r>
          </w:p>
        </w:tc>
      </w:tr>
      <w:tr w:rsidR="00656176" w:rsidRPr="00B058E2" w:rsidTr="0091453A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176" w:rsidRPr="00B058E2" w:rsidRDefault="0065617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176" w:rsidRPr="00B058E2" w:rsidRDefault="0065617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Огиренко Виктория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176" w:rsidRPr="00B058E2" w:rsidRDefault="0065617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2В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176" w:rsidRPr="00B058E2" w:rsidRDefault="0065617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Оспанова А.Б.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76" w:rsidRPr="00B058E2" w:rsidRDefault="00656176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1</w:t>
            </w:r>
          </w:p>
        </w:tc>
      </w:tr>
      <w:tr w:rsidR="008208E2" w:rsidRPr="00B058E2" w:rsidTr="0091453A">
        <w:trPr>
          <w:trHeight w:val="3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8E2" w:rsidRPr="00B058E2" w:rsidRDefault="008208E2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8E2" w:rsidRPr="00B058E2" w:rsidRDefault="008208E2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Лингис Эмиль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8E2" w:rsidRPr="00B058E2" w:rsidRDefault="008208E2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4А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8E2" w:rsidRPr="00B058E2" w:rsidRDefault="008208E2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Туржанов Е.Г.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E2" w:rsidRPr="00B058E2" w:rsidRDefault="008208E2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1</w:t>
            </w:r>
          </w:p>
        </w:tc>
      </w:tr>
      <w:tr w:rsidR="008208E2" w:rsidRPr="00B058E2" w:rsidTr="0091453A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8E2" w:rsidRPr="00B058E2" w:rsidRDefault="008208E2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8E2" w:rsidRPr="00B058E2" w:rsidRDefault="008208E2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Марков Владислав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8E2" w:rsidRPr="00B058E2" w:rsidRDefault="008208E2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4А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8E2" w:rsidRPr="00B058E2" w:rsidRDefault="008208E2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Туржанов Е.Г.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E2" w:rsidRPr="00B058E2" w:rsidRDefault="008208E2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1</w:t>
            </w:r>
          </w:p>
        </w:tc>
      </w:tr>
      <w:tr w:rsidR="008208E2" w:rsidRPr="00B058E2" w:rsidTr="0091453A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8E2" w:rsidRPr="00B058E2" w:rsidRDefault="008208E2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8E2" w:rsidRPr="00B058E2" w:rsidRDefault="008208E2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Хасенова Аружан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8E2" w:rsidRPr="00B058E2" w:rsidRDefault="008208E2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4Б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8E2" w:rsidRPr="00B058E2" w:rsidRDefault="008208E2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Сейтхасимова С.А.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E2" w:rsidRPr="00B058E2" w:rsidRDefault="008208E2" w:rsidP="00B058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B05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1</w:t>
            </w:r>
          </w:p>
        </w:tc>
      </w:tr>
    </w:tbl>
    <w:p w:rsidR="008208E2" w:rsidRPr="00B058E2" w:rsidRDefault="008208E2" w:rsidP="00B058E2">
      <w:pPr>
        <w:pStyle w:val="a4"/>
        <w:spacing w:before="0" w:beforeAutospacing="0" w:after="0"/>
        <w:jc w:val="both"/>
        <w:rPr>
          <w:b/>
          <w:bCs/>
          <w:lang w:val="kk-KZ"/>
        </w:rPr>
      </w:pPr>
      <w:r w:rsidRPr="00B058E2">
        <w:rPr>
          <w:b/>
          <w:bCs/>
          <w:lang w:val="kk-KZ"/>
        </w:rPr>
        <w:t>Ученики 5-11 участвовали в дистанционной олимпиаде «Зият-2017»</w:t>
      </w:r>
    </w:p>
    <w:tbl>
      <w:tblPr>
        <w:tblW w:w="9781" w:type="dxa"/>
        <w:tblInd w:w="108" w:type="dxa"/>
        <w:tblLook w:val="04A0"/>
      </w:tblPr>
      <w:tblGrid>
        <w:gridCol w:w="850"/>
        <w:gridCol w:w="3119"/>
        <w:gridCol w:w="1134"/>
        <w:gridCol w:w="2694"/>
        <w:gridCol w:w="1984"/>
      </w:tblGrid>
      <w:tr w:rsidR="002F041B" w:rsidRPr="00B058E2" w:rsidTr="004C65E0">
        <w:trPr>
          <w:trHeight w:val="2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4C65E0" w:rsidRDefault="002F041B" w:rsidP="00B058E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4C65E0" w:rsidRDefault="002F041B" w:rsidP="00B058E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4C65E0" w:rsidRDefault="002F041B" w:rsidP="00B058E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4C65E0" w:rsidRDefault="002F041B" w:rsidP="00B058E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 учителя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1B" w:rsidRPr="004C65E0" w:rsidRDefault="002F041B" w:rsidP="00B058E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C65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Результат</w:t>
            </w:r>
          </w:p>
        </w:tc>
      </w:tr>
      <w:tr w:rsidR="002F041B" w:rsidRPr="00B058E2" w:rsidTr="004C65E0">
        <w:trPr>
          <w:trHeight w:val="30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Ягудина Полина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5В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Оспанова А.Б.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 </w:t>
            </w:r>
          </w:p>
        </w:tc>
      </w:tr>
      <w:tr w:rsidR="002F041B" w:rsidRPr="00B058E2" w:rsidTr="004C65E0">
        <w:trPr>
          <w:trHeight w:val="2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Гревцева Милана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5В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Оспанова А.Б.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1 </w:t>
            </w:r>
          </w:p>
        </w:tc>
      </w:tr>
      <w:tr w:rsidR="002F041B" w:rsidRPr="00B058E2" w:rsidTr="004C65E0">
        <w:trPr>
          <w:trHeight w:val="42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Майкопова Томирис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6А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Шалдыбаева Б.Т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</w:t>
            </w:r>
          </w:p>
        </w:tc>
      </w:tr>
      <w:tr w:rsidR="002F041B" w:rsidRPr="00B058E2" w:rsidTr="004C65E0">
        <w:trPr>
          <w:trHeight w:val="25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Метла Наталья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6А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Манаубаева М.О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</w:t>
            </w:r>
          </w:p>
        </w:tc>
      </w:tr>
      <w:tr w:rsidR="002F041B" w:rsidRPr="00B058E2" w:rsidTr="004C65E0">
        <w:trPr>
          <w:trHeight w:val="26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Болгов Андрей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6В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Манаубаева М.О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</w:t>
            </w:r>
          </w:p>
        </w:tc>
      </w:tr>
      <w:tr w:rsidR="002F041B" w:rsidRPr="00B058E2" w:rsidTr="004C65E0">
        <w:trPr>
          <w:trHeight w:val="2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Крюкова Анастасия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6А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Манаубаева М.О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сертификат</w:t>
            </w:r>
          </w:p>
        </w:tc>
      </w:tr>
      <w:tr w:rsidR="002F041B" w:rsidRPr="00B058E2" w:rsidTr="004C65E0">
        <w:trPr>
          <w:trHeight w:val="2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Межделов Данил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6А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Манаубаева М.О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сертификат</w:t>
            </w:r>
          </w:p>
        </w:tc>
      </w:tr>
      <w:tr w:rsidR="002F041B" w:rsidRPr="00B058E2" w:rsidTr="004C65E0">
        <w:trPr>
          <w:trHeight w:val="25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Соколюк 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Шамуратова Г.А.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</w:t>
            </w:r>
          </w:p>
        </w:tc>
      </w:tr>
      <w:tr w:rsidR="002F041B" w:rsidRPr="00B058E2" w:rsidTr="004C65E0">
        <w:trPr>
          <w:trHeight w:val="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Семилетова Лариса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Шамуратова Г.А.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</w:t>
            </w:r>
          </w:p>
        </w:tc>
      </w:tr>
      <w:tr w:rsidR="002F041B" w:rsidRPr="00B058E2" w:rsidTr="004C65E0">
        <w:trPr>
          <w:trHeight w:val="2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Суюнгалиев Рахат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Шамуратова Г.А.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сертификат</w:t>
            </w:r>
          </w:p>
        </w:tc>
      </w:tr>
    </w:tbl>
    <w:p w:rsidR="002F041B" w:rsidRPr="00B058E2" w:rsidRDefault="002F041B" w:rsidP="00B058E2">
      <w:pPr>
        <w:pStyle w:val="a4"/>
        <w:spacing w:before="0" w:beforeAutospacing="0" w:after="0"/>
        <w:jc w:val="both"/>
        <w:rPr>
          <w:bCs/>
          <w:lang w:val="kk-KZ"/>
        </w:rPr>
      </w:pPr>
    </w:p>
    <w:p w:rsidR="002F041B" w:rsidRPr="00B058E2" w:rsidRDefault="002F041B" w:rsidP="00B058E2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КИО олимпиада </w:t>
      </w:r>
    </w:p>
    <w:tbl>
      <w:tblPr>
        <w:tblW w:w="10773" w:type="dxa"/>
        <w:tblInd w:w="108" w:type="dxa"/>
        <w:tblLook w:val="04A0"/>
      </w:tblPr>
      <w:tblGrid>
        <w:gridCol w:w="850"/>
        <w:gridCol w:w="3119"/>
        <w:gridCol w:w="1134"/>
        <w:gridCol w:w="2977"/>
        <w:gridCol w:w="2693"/>
      </w:tblGrid>
      <w:tr w:rsidR="002F041B" w:rsidRPr="00B058E2" w:rsidTr="00731A50">
        <w:trPr>
          <w:trHeight w:val="33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4C65E0" w:rsidRDefault="002F041B" w:rsidP="00B058E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4C65E0" w:rsidRDefault="002F041B" w:rsidP="00B058E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4C65E0" w:rsidRDefault="002F041B" w:rsidP="00B058E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4C65E0" w:rsidRDefault="002F041B" w:rsidP="00B058E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 учителя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4C65E0" w:rsidRDefault="002F041B" w:rsidP="00B058E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C65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Результат</w:t>
            </w:r>
          </w:p>
        </w:tc>
      </w:tr>
      <w:tr w:rsidR="002F041B" w:rsidRPr="00B058E2" w:rsidTr="00731A50">
        <w:trPr>
          <w:trHeight w:val="2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Балгужева Сабина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6А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Шалдыбаева Б.Т.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</w:t>
            </w:r>
          </w:p>
        </w:tc>
      </w:tr>
      <w:tr w:rsidR="002F041B" w:rsidRPr="00B058E2" w:rsidTr="00731A50">
        <w:trPr>
          <w:trHeight w:val="3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Майкопова Томирис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6А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Шалдыбаева Б.Т.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</w:t>
            </w:r>
          </w:p>
        </w:tc>
      </w:tr>
      <w:tr w:rsidR="002F041B" w:rsidRPr="00B058E2" w:rsidTr="00731A50">
        <w:trPr>
          <w:trHeight w:val="2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Павлова Наталья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6Б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Туржанов Е.Г.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</w:t>
            </w:r>
          </w:p>
        </w:tc>
      </w:tr>
      <w:tr w:rsidR="002F041B" w:rsidRPr="00B058E2" w:rsidTr="00731A50">
        <w:trPr>
          <w:trHeight w:val="22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Болгов Андрей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6В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Манаубаева М.О.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</w:t>
            </w:r>
          </w:p>
        </w:tc>
      </w:tr>
      <w:tr w:rsidR="002F041B" w:rsidRPr="00B058E2" w:rsidTr="00731A50">
        <w:trPr>
          <w:trHeight w:val="2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Шарифьянова Фаузия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7Б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Оспанова А.Б.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</w:t>
            </w:r>
          </w:p>
        </w:tc>
      </w:tr>
      <w:tr w:rsidR="002F041B" w:rsidRPr="00B058E2" w:rsidTr="00731A50">
        <w:trPr>
          <w:trHeight w:val="2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Щербакова Анастасия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Рамазанова Г.Ш.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сертификат</w:t>
            </w:r>
          </w:p>
        </w:tc>
      </w:tr>
      <w:tr w:rsidR="002F041B" w:rsidRPr="00B058E2" w:rsidTr="00731A50">
        <w:trPr>
          <w:trHeight w:val="1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Байтлеуова Майра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9В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Рамазанова Г.Ш.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сертификат</w:t>
            </w:r>
          </w:p>
        </w:tc>
      </w:tr>
      <w:tr w:rsidR="002F041B" w:rsidRPr="00B058E2" w:rsidTr="00731A50">
        <w:trPr>
          <w:trHeight w:val="2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Воропаев Вадим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Шамуратова Г.А.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сертификат</w:t>
            </w:r>
          </w:p>
        </w:tc>
      </w:tr>
      <w:tr w:rsidR="002F041B" w:rsidRPr="00B058E2" w:rsidTr="00731A50">
        <w:trPr>
          <w:trHeight w:val="37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Штангейн Карина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7</w:t>
            </w:r>
            <w:r w:rsidR="00BF32AE"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Оспанова А.Б.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сертификат</w:t>
            </w:r>
          </w:p>
        </w:tc>
      </w:tr>
      <w:tr w:rsidR="002F041B" w:rsidRPr="00B058E2" w:rsidTr="00731A50">
        <w:trPr>
          <w:trHeight w:val="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Туякова Айгерим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7А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Шайхыстанова З.Г.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сертификат</w:t>
            </w:r>
          </w:p>
        </w:tc>
      </w:tr>
      <w:tr w:rsidR="002F041B" w:rsidRPr="00B058E2" w:rsidTr="00731A50">
        <w:trPr>
          <w:trHeight w:val="23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Хохлов Георгий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7А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Шайхыстанова З.Г.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сертификат</w:t>
            </w:r>
          </w:p>
        </w:tc>
      </w:tr>
      <w:tr w:rsidR="002F041B" w:rsidRPr="00B058E2" w:rsidTr="00731A50">
        <w:trPr>
          <w:trHeight w:val="3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Чижик Евангелина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7А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Шайхыстанова З.Г.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сертификат</w:t>
            </w:r>
          </w:p>
        </w:tc>
      </w:tr>
      <w:tr w:rsidR="002F041B" w:rsidRPr="00B058E2" w:rsidTr="00731A50">
        <w:trPr>
          <w:trHeight w:val="27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Шадрина Маргарита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532F56" w:rsidP="00B058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7В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Шайхыстанова З.Г.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сертификат</w:t>
            </w:r>
          </w:p>
        </w:tc>
      </w:tr>
      <w:tr w:rsidR="002F041B" w:rsidRPr="00B058E2" w:rsidTr="00731A50">
        <w:trPr>
          <w:trHeight w:val="2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Салмагамбетова Марзия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7Г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Шайхыстанова З.Г.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41B" w:rsidRPr="00B058E2" w:rsidRDefault="002F041B" w:rsidP="00B058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сертификат</w:t>
            </w:r>
          </w:p>
        </w:tc>
      </w:tr>
    </w:tbl>
    <w:p w:rsidR="00560CB9" w:rsidRPr="00B058E2" w:rsidRDefault="00560CB9" w:rsidP="00B058E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8E2">
        <w:rPr>
          <w:rFonts w:ascii="Times New Roman" w:eastAsia="Times New Roman" w:hAnsi="Times New Roman" w:cs="Times New Roman"/>
          <w:sz w:val="24"/>
          <w:szCs w:val="24"/>
        </w:rPr>
        <w:t>В целом, на основании достигнутых результатов можно сделать вывод о том, что ра</w:t>
      </w:r>
      <w:r w:rsidR="00532F56" w:rsidRPr="00B058E2">
        <w:rPr>
          <w:rFonts w:ascii="Times New Roman" w:eastAsia="Times New Roman" w:hAnsi="Times New Roman" w:cs="Times New Roman"/>
          <w:sz w:val="24"/>
          <w:szCs w:val="24"/>
        </w:rPr>
        <w:t>бота с одаренными детьми в наше</w:t>
      </w:r>
      <w:r w:rsidR="00532F56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м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МО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ведется целенаправленно. 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И</w:t>
      </w:r>
      <w:proofErr w:type="spellStart"/>
      <w:r w:rsidRPr="00B058E2">
        <w:rPr>
          <w:rFonts w:ascii="Times New Roman" w:eastAsia="Times New Roman" w:hAnsi="Times New Roman" w:cs="Times New Roman"/>
          <w:sz w:val="24"/>
          <w:szCs w:val="24"/>
        </w:rPr>
        <w:t>спользуются</w:t>
      </w:r>
      <w:proofErr w:type="spellEnd"/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активные формы организации работы, 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в этом году по сравнению с прошлым годом  </w:t>
      </w:r>
      <w:proofErr w:type="spellStart"/>
      <w:r w:rsidRPr="00B058E2">
        <w:rPr>
          <w:rFonts w:ascii="Times New Roman" w:eastAsia="Times New Roman" w:hAnsi="Times New Roman" w:cs="Times New Roman"/>
          <w:sz w:val="24"/>
          <w:szCs w:val="24"/>
        </w:rPr>
        <w:t>увеличи</w:t>
      </w:r>
      <w:proofErr w:type="spellEnd"/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лось 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количество участников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городской 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олимпиад</w:t>
      </w:r>
      <w:r w:rsidR="00532F56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ы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>,</w:t>
      </w:r>
      <w:r w:rsidR="00532F56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есть победители в КИО, 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2F56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участвуют в дистанционных олимпиадах, 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но </w:t>
      </w:r>
      <w:r w:rsidR="00532F56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нет участия в </w:t>
      </w:r>
      <w:proofErr w:type="spellStart"/>
      <w:r w:rsidR="00532F56" w:rsidRPr="00B058E2">
        <w:rPr>
          <w:rFonts w:ascii="Times New Roman" w:eastAsia="Times New Roman" w:hAnsi="Times New Roman" w:cs="Times New Roman"/>
          <w:sz w:val="24"/>
          <w:szCs w:val="24"/>
        </w:rPr>
        <w:t>научно-исследовательск</w:t>
      </w:r>
      <w:proofErr w:type="spellEnd"/>
      <w:r w:rsidR="00532F56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ой работе.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215BA" w:rsidRPr="00B058E2" w:rsidRDefault="0091453A" w:rsidP="00B058E2">
      <w:pPr>
        <w:pStyle w:val="a4"/>
        <w:spacing w:before="0" w:beforeAutospacing="0" w:after="0"/>
        <w:jc w:val="both"/>
        <w:rPr>
          <w:bCs/>
          <w:lang w:val="kk-KZ"/>
        </w:rPr>
      </w:pPr>
      <w:r w:rsidRPr="00B058E2">
        <w:rPr>
          <w:bCs/>
          <w:lang w:val="kk-KZ"/>
        </w:rPr>
        <w:t>В 2017-2018 учебном году к</w:t>
      </w:r>
      <w:proofErr w:type="spellStart"/>
      <w:r w:rsidR="009215BA" w:rsidRPr="00B058E2">
        <w:rPr>
          <w:bCs/>
        </w:rPr>
        <w:t>ачество</w:t>
      </w:r>
      <w:proofErr w:type="spellEnd"/>
      <w:r w:rsidR="009215BA" w:rsidRPr="00B058E2">
        <w:rPr>
          <w:bCs/>
        </w:rPr>
        <w:t xml:space="preserve"> знаний по казахскому языку составляет,  </w:t>
      </w:r>
      <w:r w:rsidR="009215BA" w:rsidRPr="00B058E2">
        <w:rPr>
          <w:bCs/>
          <w:lang w:val="kk-KZ"/>
        </w:rPr>
        <w:t>58,1</w:t>
      </w:r>
      <w:r w:rsidR="009215BA" w:rsidRPr="00B058E2">
        <w:rPr>
          <w:bCs/>
        </w:rPr>
        <w:t xml:space="preserve"> %</w:t>
      </w:r>
      <w:r w:rsidR="009215BA" w:rsidRPr="00B058E2">
        <w:rPr>
          <w:bCs/>
          <w:lang w:val="kk-KZ"/>
        </w:rPr>
        <w:t>, успеваемость 100</w:t>
      </w:r>
      <w:r w:rsidR="009215BA" w:rsidRPr="00B058E2">
        <w:rPr>
          <w:bCs/>
        </w:rPr>
        <w:t>%</w:t>
      </w:r>
      <w:r w:rsidRPr="00B058E2">
        <w:rPr>
          <w:bCs/>
          <w:lang w:val="kk-KZ"/>
        </w:rPr>
        <w:t xml:space="preserve">, </w:t>
      </w:r>
    </w:p>
    <w:tbl>
      <w:tblPr>
        <w:tblStyle w:val="a5"/>
        <w:tblW w:w="10916" w:type="dxa"/>
        <w:tblInd w:w="-343" w:type="dxa"/>
        <w:tblLook w:val="04A0"/>
      </w:tblPr>
      <w:tblGrid>
        <w:gridCol w:w="825"/>
        <w:gridCol w:w="741"/>
        <w:gridCol w:w="665"/>
        <w:gridCol w:w="741"/>
        <w:gridCol w:w="665"/>
        <w:gridCol w:w="741"/>
        <w:gridCol w:w="665"/>
        <w:gridCol w:w="741"/>
        <w:gridCol w:w="665"/>
        <w:gridCol w:w="741"/>
        <w:gridCol w:w="665"/>
        <w:gridCol w:w="741"/>
        <w:gridCol w:w="665"/>
        <w:gridCol w:w="741"/>
        <w:gridCol w:w="914"/>
      </w:tblGrid>
      <w:tr w:rsidR="007F3C61" w:rsidRPr="00B058E2" w:rsidTr="007F3C61">
        <w:trPr>
          <w:trHeight w:val="445"/>
        </w:trPr>
        <w:tc>
          <w:tcPr>
            <w:tcW w:w="825" w:type="dxa"/>
            <w:vMerge w:val="restart"/>
            <w:hideMark/>
          </w:tcPr>
          <w:p w:rsidR="007F3C61" w:rsidRPr="00B058E2" w:rsidRDefault="007F3C61" w:rsidP="00B058E2">
            <w:pPr>
              <w:tabs>
                <w:tab w:val="left" w:pos="1051"/>
              </w:tabs>
              <w:jc w:val="center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Оқу жылы</w:t>
            </w:r>
          </w:p>
        </w:tc>
        <w:tc>
          <w:tcPr>
            <w:tcW w:w="10091" w:type="dxa"/>
            <w:gridSpan w:val="14"/>
            <w:noWrap/>
            <w:hideMark/>
          </w:tcPr>
          <w:p w:rsidR="007F3C61" w:rsidRPr="00B058E2" w:rsidRDefault="007F3C61" w:rsidP="00B058E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</w:tr>
      <w:tr w:rsidR="007F3C61" w:rsidRPr="00B058E2" w:rsidTr="007F3C61">
        <w:trPr>
          <w:trHeight w:val="445"/>
        </w:trPr>
        <w:tc>
          <w:tcPr>
            <w:tcW w:w="825" w:type="dxa"/>
            <w:vMerge/>
            <w:hideMark/>
          </w:tcPr>
          <w:p w:rsidR="007F3C61" w:rsidRPr="00B058E2" w:rsidRDefault="007F3C61" w:rsidP="00B058E2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gridSpan w:val="2"/>
            <w:noWrap/>
            <w:hideMark/>
          </w:tcPr>
          <w:p w:rsidR="007F3C61" w:rsidRPr="00B058E2" w:rsidRDefault="007F3C61" w:rsidP="00B058E2">
            <w:pPr>
              <w:jc w:val="center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</w:rPr>
              <w:t xml:space="preserve">5 </w:t>
            </w:r>
            <w:r w:rsidRPr="00B058E2">
              <w:rPr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406" w:type="dxa"/>
            <w:gridSpan w:val="2"/>
            <w:noWrap/>
            <w:hideMark/>
          </w:tcPr>
          <w:p w:rsidR="007F3C61" w:rsidRPr="00B058E2" w:rsidRDefault="007F3C61" w:rsidP="00B058E2">
            <w:pPr>
              <w:jc w:val="center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</w:rPr>
              <w:t xml:space="preserve"> 6 </w:t>
            </w:r>
            <w:r w:rsidRPr="00B058E2">
              <w:rPr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406" w:type="dxa"/>
            <w:gridSpan w:val="2"/>
            <w:noWrap/>
            <w:hideMark/>
          </w:tcPr>
          <w:p w:rsidR="007F3C61" w:rsidRPr="00B058E2" w:rsidRDefault="007F3C61" w:rsidP="00B058E2">
            <w:pPr>
              <w:jc w:val="center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</w:rPr>
              <w:t xml:space="preserve">7 </w:t>
            </w:r>
            <w:r w:rsidRPr="00B058E2">
              <w:rPr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406" w:type="dxa"/>
            <w:gridSpan w:val="2"/>
            <w:noWrap/>
            <w:hideMark/>
          </w:tcPr>
          <w:p w:rsidR="007F3C61" w:rsidRPr="00B058E2" w:rsidRDefault="007F3C61" w:rsidP="00B058E2">
            <w:pPr>
              <w:jc w:val="center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</w:rPr>
              <w:t xml:space="preserve">8 </w:t>
            </w:r>
            <w:r w:rsidRPr="00B058E2">
              <w:rPr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406" w:type="dxa"/>
            <w:gridSpan w:val="2"/>
            <w:noWrap/>
            <w:hideMark/>
          </w:tcPr>
          <w:p w:rsidR="007F3C61" w:rsidRPr="00B058E2" w:rsidRDefault="007F3C61" w:rsidP="00B058E2">
            <w:pPr>
              <w:jc w:val="center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</w:rPr>
              <w:t xml:space="preserve">9 </w:t>
            </w:r>
            <w:r w:rsidRPr="00B058E2">
              <w:rPr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406" w:type="dxa"/>
            <w:gridSpan w:val="2"/>
            <w:noWrap/>
            <w:hideMark/>
          </w:tcPr>
          <w:p w:rsidR="007F3C61" w:rsidRPr="00B058E2" w:rsidRDefault="007F3C61" w:rsidP="00B058E2">
            <w:pPr>
              <w:jc w:val="center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</w:rPr>
              <w:t xml:space="preserve">10 </w:t>
            </w:r>
            <w:r w:rsidRPr="00B058E2">
              <w:rPr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655" w:type="dxa"/>
            <w:gridSpan w:val="2"/>
            <w:noWrap/>
            <w:hideMark/>
          </w:tcPr>
          <w:p w:rsidR="007F3C61" w:rsidRPr="00B058E2" w:rsidRDefault="007F3C61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kk-KZ"/>
              </w:rPr>
              <w:t>11 сынып</w:t>
            </w:r>
          </w:p>
        </w:tc>
      </w:tr>
      <w:tr w:rsidR="007F3C61" w:rsidRPr="00B058E2" w:rsidTr="007F3C61">
        <w:trPr>
          <w:trHeight w:val="304"/>
        </w:trPr>
        <w:tc>
          <w:tcPr>
            <w:tcW w:w="825" w:type="dxa"/>
            <w:vMerge/>
            <w:hideMark/>
          </w:tcPr>
          <w:p w:rsidR="007F3C61" w:rsidRPr="00B058E2" w:rsidRDefault="007F3C61" w:rsidP="00B058E2">
            <w:pPr>
              <w:rPr>
                <w:sz w:val="24"/>
                <w:szCs w:val="24"/>
              </w:rPr>
            </w:pPr>
          </w:p>
        </w:tc>
        <w:tc>
          <w:tcPr>
            <w:tcW w:w="741" w:type="dxa"/>
            <w:noWrap/>
            <w:hideMark/>
          </w:tcPr>
          <w:p w:rsidR="007F3C61" w:rsidRPr="00B058E2" w:rsidRDefault="007F3C61" w:rsidP="00B058E2">
            <w:pPr>
              <w:tabs>
                <w:tab w:val="left" w:pos="386"/>
              </w:tabs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үлгір</w:t>
            </w:r>
            <w:r w:rsidRPr="00B058E2">
              <w:rPr>
                <w:sz w:val="24"/>
                <w:szCs w:val="24"/>
              </w:rPr>
              <w:t xml:space="preserve"> </w:t>
            </w:r>
          </w:p>
          <w:p w:rsidR="007F3C61" w:rsidRPr="00B058E2" w:rsidRDefault="007F3C61" w:rsidP="00B058E2">
            <w:pPr>
              <w:tabs>
                <w:tab w:val="left" w:pos="386"/>
              </w:tabs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%</w:t>
            </w:r>
          </w:p>
        </w:tc>
        <w:tc>
          <w:tcPr>
            <w:tcW w:w="665" w:type="dxa"/>
            <w:noWrap/>
            <w:hideMark/>
          </w:tcPr>
          <w:p w:rsidR="007F3C61" w:rsidRPr="00B058E2" w:rsidRDefault="007F3C61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 xml:space="preserve"> </w:t>
            </w:r>
            <w:r w:rsidRPr="00B058E2">
              <w:rPr>
                <w:sz w:val="24"/>
                <w:szCs w:val="24"/>
                <w:lang w:val="kk-KZ"/>
              </w:rPr>
              <w:t>сапа</w:t>
            </w:r>
            <w:r w:rsidRPr="00B058E2">
              <w:rPr>
                <w:sz w:val="24"/>
                <w:szCs w:val="24"/>
              </w:rPr>
              <w:t xml:space="preserve"> %</w:t>
            </w:r>
          </w:p>
        </w:tc>
        <w:tc>
          <w:tcPr>
            <w:tcW w:w="741" w:type="dxa"/>
            <w:noWrap/>
            <w:hideMark/>
          </w:tcPr>
          <w:p w:rsidR="007F3C61" w:rsidRPr="00B058E2" w:rsidRDefault="007F3C61" w:rsidP="00B058E2">
            <w:pPr>
              <w:tabs>
                <w:tab w:val="left" w:pos="386"/>
              </w:tabs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үлгір</w:t>
            </w:r>
            <w:r w:rsidRPr="00B058E2">
              <w:rPr>
                <w:sz w:val="24"/>
                <w:szCs w:val="24"/>
              </w:rPr>
              <w:t xml:space="preserve"> </w:t>
            </w:r>
          </w:p>
          <w:p w:rsidR="007F3C61" w:rsidRPr="00B058E2" w:rsidRDefault="007F3C61" w:rsidP="00B058E2">
            <w:pPr>
              <w:tabs>
                <w:tab w:val="left" w:pos="386"/>
              </w:tabs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%</w:t>
            </w:r>
          </w:p>
        </w:tc>
        <w:tc>
          <w:tcPr>
            <w:tcW w:w="665" w:type="dxa"/>
            <w:noWrap/>
            <w:hideMark/>
          </w:tcPr>
          <w:p w:rsidR="007F3C61" w:rsidRPr="00B058E2" w:rsidRDefault="007F3C61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 xml:space="preserve"> </w:t>
            </w:r>
            <w:r w:rsidRPr="00B058E2">
              <w:rPr>
                <w:sz w:val="24"/>
                <w:szCs w:val="24"/>
                <w:lang w:val="kk-KZ"/>
              </w:rPr>
              <w:t>сапа</w:t>
            </w:r>
            <w:r w:rsidRPr="00B058E2">
              <w:rPr>
                <w:sz w:val="24"/>
                <w:szCs w:val="24"/>
              </w:rPr>
              <w:t xml:space="preserve"> %</w:t>
            </w:r>
          </w:p>
        </w:tc>
        <w:tc>
          <w:tcPr>
            <w:tcW w:w="741" w:type="dxa"/>
            <w:noWrap/>
            <w:hideMark/>
          </w:tcPr>
          <w:p w:rsidR="007F3C61" w:rsidRPr="00B058E2" w:rsidRDefault="007F3C61" w:rsidP="00B058E2">
            <w:pPr>
              <w:tabs>
                <w:tab w:val="left" w:pos="386"/>
              </w:tabs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үлгір</w:t>
            </w:r>
            <w:r w:rsidRPr="00B058E2">
              <w:rPr>
                <w:sz w:val="24"/>
                <w:szCs w:val="24"/>
              </w:rPr>
              <w:t xml:space="preserve"> </w:t>
            </w:r>
          </w:p>
          <w:p w:rsidR="007F3C61" w:rsidRPr="00B058E2" w:rsidRDefault="007F3C61" w:rsidP="00B058E2">
            <w:pPr>
              <w:tabs>
                <w:tab w:val="left" w:pos="386"/>
              </w:tabs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%</w:t>
            </w:r>
          </w:p>
        </w:tc>
        <w:tc>
          <w:tcPr>
            <w:tcW w:w="665" w:type="dxa"/>
            <w:noWrap/>
            <w:hideMark/>
          </w:tcPr>
          <w:p w:rsidR="007F3C61" w:rsidRPr="00B058E2" w:rsidRDefault="007F3C61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 xml:space="preserve"> </w:t>
            </w:r>
            <w:r w:rsidRPr="00B058E2">
              <w:rPr>
                <w:sz w:val="24"/>
                <w:szCs w:val="24"/>
                <w:lang w:val="kk-KZ"/>
              </w:rPr>
              <w:t>сапа</w:t>
            </w:r>
            <w:r w:rsidRPr="00B058E2">
              <w:rPr>
                <w:sz w:val="24"/>
                <w:szCs w:val="24"/>
              </w:rPr>
              <w:t xml:space="preserve"> %</w:t>
            </w:r>
          </w:p>
        </w:tc>
        <w:tc>
          <w:tcPr>
            <w:tcW w:w="741" w:type="dxa"/>
            <w:noWrap/>
            <w:hideMark/>
          </w:tcPr>
          <w:p w:rsidR="007F3C61" w:rsidRPr="00B058E2" w:rsidRDefault="007F3C61" w:rsidP="00B058E2">
            <w:pPr>
              <w:tabs>
                <w:tab w:val="left" w:pos="386"/>
              </w:tabs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үлгір</w:t>
            </w:r>
            <w:r w:rsidRPr="00B058E2">
              <w:rPr>
                <w:sz w:val="24"/>
                <w:szCs w:val="24"/>
              </w:rPr>
              <w:t xml:space="preserve"> </w:t>
            </w:r>
          </w:p>
          <w:p w:rsidR="007F3C61" w:rsidRPr="00B058E2" w:rsidRDefault="007F3C61" w:rsidP="00B058E2">
            <w:pPr>
              <w:tabs>
                <w:tab w:val="left" w:pos="386"/>
              </w:tabs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%</w:t>
            </w:r>
          </w:p>
        </w:tc>
        <w:tc>
          <w:tcPr>
            <w:tcW w:w="665" w:type="dxa"/>
            <w:noWrap/>
            <w:hideMark/>
          </w:tcPr>
          <w:p w:rsidR="007F3C61" w:rsidRPr="00B058E2" w:rsidRDefault="007F3C61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 xml:space="preserve"> </w:t>
            </w:r>
            <w:r w:rsidRPr="00B058E2">
              <w:rPr>
                <w:sz w:val="24"/>
                <w:szCs w:val="24"/>
                <w:lang w:val="kk-KZ"/>
              </w:rPr>
              <w:t>сапа</w:t>
            </w:r>
            <w:r w:rsidRPr="00B058E2">
              <w:rPr>
                <w:sz w:val="24"/>
                <w:szCs w:val="24"/>
              </w:rPr>
              <w:t xml:space="preserve"> %</w:t>
            </w:r>
          </w:p>
        </w:tc>
        <w:tc>
          <w:tcPr>
            <w:tcW w:w="741" w:type="dxa"/>
            <w:noWrap/>
            <w:hideMark/>
          </w:tcPr>
          <w:p w:rsidR="007F3C61" w:rsidRPr="00B058E2" w:rsidRDefault="007F3C61" w:rsidP="00B058E2">
            <w:pPr>
              <w:tabs>
                <w:tab w:val="left" w:pos="386"/>
              </w:tabs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үлгір</w:t>
            </w:r>
            <w:r w:rsidRPr="00B058E2">
              <w:rPr>
                <w:sz w:val="24"/>
                <w:szCs w:val="24"/>
              </w:rPr>
              <w:t xml:space="preserve"> </w:t>
            </w:r>
          </w:p>
          <w:p w:rsidR="007F3C61" w:rsidRPr="00B058E2" w:rsidRDefault="007F3C61" w:rsidP="00B058E2">
            <w:pPr>
              <w:tabs>
                <w:tab w:val="left" w:pos="386"/>
              </w:tabs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%</w:t>
            </w:r>
          </w:p>
        </w:tc>
        <w:tc>
          <w:tcPr>
            <w:tcW w:w="665" w:type="dxa"/>
            <w:noWrap/>
            <w:hideMark/>
          </w:tcPr>
          <w:p w:rsidR="007F3C61" w:rsidRPr="00B058E2" w:rsidRDefault="007F3C61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 xml:space="preserve"> </w:t>
            </w:r>
            <w:r w:rsidRPr="00B058E2">
              <w:rPr>
                <w:sz w:val="24"/>
                <w:szCs w:val="24"/>
                <w:lang w:val="kk-KZ"/>
              </w:rPr>
              <w:t>сапа</w:t>
            </w:r>
            <w:r w:rsidRPr="00B058E2">
              <w:rPr>
                <w:sz w:val="24"/>
                <w:szCs w:val="24"/>
              </w:rPr>
              <w:t xml:space="preserve"> %</w:t>
            </w:r>
          </w:p>
        </w:tc>
        <w:tc>
          <w:tcPr>
            <w:tcW w:w="741" w:type="dxa"/>
            <w:noWrap/>
            <w:hideMark/>
          </w:tcPr>
          <w:p w:rsidR="007F3C61" w:rsidRPr="00B058E2" w:rsidRDefault="007F3C61" w:rsidP="00B058E2">
            <w:pPr>
              <w:tabs>
                <w:tab w:val="left" w:pos="386"/>
              </w:tabs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үлгір</w:t>
            </w:r>
            <w:r w:rsidRPr="00B058E2">
              <w:rPr>
                <w:sz w:val="24"/>
                <w:szCs w:val="24"/>
              </w:rPr>
              <w:t xml:space="preserve"> </w:t>
            </w:r>
          </w:p>
          <w:p w:rsidR="007F3C61" w:rsidRPr="00B058E2" w:rsidRDefault="007F3C61" w:rsidP="00B058E2">
            <w:pPr>
              <w:tabs>
                <w:tab w:val="left" w:pos="386"/>
              </w:tabs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%</w:t>
            </w:r>
          </w:p>
        </w:tc>
        <w:tc>
          <w:tcPr>
            <w:tcW w:w="665" w:type="dxa"/>
            <w:noWrap/>
            <w:hideMark/>
          </w:tcPr>
          <w:p w:rsidR="007F3C61" w:rsidRPr="00B058E2" w:rsidRDefault="007F3C61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 xml:space="preserve"> </w:t>
            </w:r>
            <w:r w:rsidRPr="00B058E2">
              <w:rPr>
                <w:sz w:val="24"/>
                <w:szCs w:val="24"/>
                <w:lang w:val="kk-KZ"/>
              </w:rPr>
              <w:t>сапа</w:t>
            </w:r>
            <w:r w:rsidRPr="00B058E2">
              <w:rPr>
                <w:sz w:val="24"/>
                <w:szCs w:val="24"/>
              </w:rPr>
              <w:t xml:space="preserve"> %</w:t>
            </w:r>
          </w:p>
        </w:tc>
        <w:tc>
          <w:tcPr>
            <w:tcW w:w="741" w:type="dxa"/>
            <w:noWrap/>
            <w:hideMark/>
          </w:tcPr>
          <w:p w:rsidR="007F3C61" w:rsidRPr="00B058E2" w:rsidRDefault="007F3C61" w:rsidP="00B058E2">
            <w:pPr>
              <w:tabs>
                <w:tab w:val="left" w:pos="386"/>
              </w:tabs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үлгір</w:t>
            </w:r>
            <w:r w:rsidRPr="00B058E2">
              <w:rPr>
                <w:sz w:val="24"/>
                <w:szCs w:val="24"/>
              </w:rPr>
              <w:t xml:space="preserve"> </w:t>
            </w:r>
          </w:p>
          <w:p w:rsidR="007F3C61" w:rsidRPr="00B058E2" w:rsidRDefault="007F3C61" w:rsidP="00B058E2">
            <w:pPr>
              <w:tabs>
                <w:tab w:val="left" w:pos="386"/>
              </w:tabs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%</w:t>
            </w:r>
          </w:p>
        </w:tc>
        <w:tc>
          <w:tcPr>
            <w:tcW w:w="914" w:type="dxa"/>
            <w:noWrap/>
            <w:hideMark/>
          </w:tcPr>
          <w:p w:rsidR="007F3C61" w:rsidRPr="00B058E2" w:rsidRDefault="007F3C61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 xml:space="preserve"> </w:t>
            </w:r>
            <w:r w:rsidRPr="00B058E2">
              <w:rPr>
                <w:sz w:val="24"/>
                <w:szCs w:val="24"/>
                <w:lang w:val="kk-KZ"/>
              </w:rPr>
              <w:t>сапа</w:t>
            </w:r>
            <w:r w:rsidRPr="00B058E2">
              <w:rPr>
                <w:sz w:val="24"/>
                <w:szCs w:val="24"/>
              </w:rPr>
              <w:t xml:space="preserve"> %</w:t>
            </w:r>
          </w:p>
        </w:tc>
      </w:tr>
      <w:tr w:rsidR="007F3C61" w:rsidRPr="00B058E2" w:rsidTr="007F3C61">
        <w:trPr>
          <w:trHeight w:val="445"/>
        </w:trPr>
        <w:tc>
          <w:tcPr>
            <w:tcW w:w="825" w:type="dxa"/>
            <w:noWrap/>
            <w:hideMark/>
          </w:tcPr>
          <w:p w:rsidR="007F3C61" w:rsidRPr="00B058E2" w:rsidRDefault="007F3C61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2017-2018</w:t>
            </w:r>
          </w:p>
        </w:tc>
        <w:tc>
          <w:tcPr>
            <w:tcW w:w="741" w:type="dxa"/>
            <w:noWrap/>
            <w:vAlign w:val="bottom"/>
            <w:hideMark/>
          </w:tcPr>
          <w:p w:rsidR="007F3C61" w:rsidRPr="00B058E2" w:rsidRDefault="007F3C61" w:rsidP="00B058E2">
            <w:pPr>
              <w:jc w:val="right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100</w:t>
            </w:r>
          </w:p>
        </w:tc>
        <w:tc>
          <w:tcPr>
            <w:tcW w:w="665" w:type="dxa"/>
            <w:noWrap/>
            <w:vAlign w:val="bottom"/>
            <w:hideMark/>
          </w:tcPr>
          <w:p w:rsidR="007F3C61" w:rsidRPr="00B058E2" w:rsidRDefault="007F3C61" w:rsidP="00B058E2">
            <w:pPr>
              <w:jc w:val="right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54,2</w:t>
            </w:r>
          </w:p>
        </w:tc>
        <w:tc>
          <w:tcPr>
            <w:tcW w:w="741" w:type="dxa"/>
            <w:noWrap/>
            <w:vAlign w:val="bottom"/>
            <w:hideMark/>
          </w:tcPr>
          <w:p w:rsidR="007F3C61" w:rsidRPr="00B058E2" w:rsidRDefault="007F3C61" w:rsidP="00B058E2">
            <w:pPr>
              <w:jc w:val="right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100</w:t>
            </w:r>
          </w:p>
        </w:tc>
        <w:tc>
          <w:tcPr>
            <w:tcW w:w="665" w:type="dxa"/>
            <w:noWrap/>
            <w:vAlign w:val="bottom"/>
            <w:hideMark/>
          </w:tcPr>
          <w:p w:rsidR="007F3C61" w:rsidRPr="00B058E2" w:rsidRDefault="007F3C61" w:rsidP="00B058E2">
            <w:pPr>
              <w:jc w:val="right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55,6</w:t>
            </w:r>
          </w:p>
        </w:tc>
        <w:tc>
          <w:tcPr>
            <w:tcW w:w="741" w:type="dxa"/>
            <w:noWrap/>
            <w:vAlign w:val="bottom"/>
            <w:hideMark/>
          </w:tcPr>
          <w:p w:rsidR="007F3C61" w:rsidRPr="00B058E2" w:rsidRDefault="007F3C61" w:rsidP="00B058E2">
            <w:pPr>
              <w:jc w:val="right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100</w:t>
            </w:r>
          </w:p>
        </w:tc>
        <w:tc>
          <w:tcPr>
            <w:tcW w:w="665" w:type="dxa"/>
            <w:noWrap/>
            <w:vAlign w:val="bottom"/>
            <w:hideMark/>
          </w:tcPr>
          <w:p w:rsidR="007F3C61" w:rsidRPr="00B058E2" w:rsidRDefault="007F3C61" w:rsidP="00B058E2">
            <w:pPr>
              <w:jc w:val="right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44,8</w:t>
            </w:r>
          </w:p>
        </w:tc>
        <w:tc>
          <w:tcPr>
            <w:tcW w:w="741" w:type="dxa"/>
            <w:noWrap/>
            <w:vAlign w:val="bottom"/>
            <w:hideMark/>
          </w:tcPr>
          <w:p w:rsidR="007F3C61" w:rsidRPr="00B058E2" w:rsidRDefault="007F3C61" w:rsidP="00B058E2">
            <w:pPr>
              <w:jc w:val="right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100</w:t>
            </w:r>
          </w:p>
        </w:tc>
        <w:tc>
          <w:tcPr>
            <w:tcW w:w="665" w:type="dxa"/>
            <w:noWrap/>
            <w:vAlign w:val="bottom"/>
            <w:hideMark/>
          </w:tcPr>
          <w:p w:rsidR="007F3C61" w:rsidRPr="00B058E2" w:rsidRDefault="007F3C61" w:rsidP="00B058E2">
            <w:pPr>
              <w:jc w:val="right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46,3</w:t>
            </w:r>
          </w:p>
        </w:tc>
        <w:tc>
          <w:tcPr>
            <w:tcW w:w="741" w:type="dxa"/>
            <w:noWrap/>
            <w:vAlign w:val="bottom"/>
            <w:hideMark/>
          </w:tcPr>
          <w:p w:rsidR="007F3C61" w:rsidRPr="00B058E2" w:rsidRDefault="007F3C61" w:rsidP="00B058E2">
            <w:pPr>
              <w:jc w:val="right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100</w:t>
            </w:r>
          </w:p>
        </w:tc>
        <w:tc>
          <w:tcPr>
            <w:tcW w:w="665" w:type="dxa"/>
            <w:noWrap/>
            <w:vAlign w:val="bottom"/>
            <w:hideMark/>
          </w:tcPr>
          <w:p w:rsidR="007F3C61" w:rsidRPr="00B058E2" w:rsidRDefault="007F3C61" w:rsidP="00B058E2">
            <w:pPr>
              <w:jc w:val="right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54,3</w:t>
            </w:r>
          </w:p>
        </w:tc>
        <w:tc>
          <w:tcPr>
            <w:tcW w:w="741" w:type="dxa"/>
            <w:noWrap/>
            <w:vAlign w:val="bottom"/>
            <w:hideMark/>
          </w:tcPr>
          <w:p w:rsidR="007F3C61" w:rsidRPr="00B058E2" w:rsidRDefault="007F3C61" w:rsidP="00B058E2">
            <w:pPr>
              <w:jc w:val="right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100</w:t>
            </w:r>
          </w:p>
        </w:tc>
        <w:tc>
          <w:tcPr>
            <w:tcW w:w="665" w:type="dxa"/>
            <w:noWrap/>
            <w:hideMark/>
          </w:tcPr>
          <w:p w:rsidR="007F3C61" w:rsidRPr="00B058E2" w:rsidRDefault="007F3C61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kk-KZ"/>
              </w:rPr>
              <w:t>76,5</w:t>
            </w:r>
          </w:p>
        </w:tc>
        <w:tc>
          <w:tcPr>
            <w:tcW w:w="741" w:type="dxa"/>
            <w:noWrap/>
            <w:hideMark/>
          </w:tcPr>
          <w:p w:rsidR="007F3C61" w:rsidRPr="00B058E2" w:rsidRDefault="007F3C61" w:rsidP="00B058E2">
            <w:pPr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100</w:t>
            </w:r>
          </w:p>
        </w:tc>
        <w:tc>
          <w:tcPr>
            <w:tcW w:w="914" w:type="dxa"/>
            <w:noWrap/>
            <w:hideMark/>
          </w:tcPr>
          <w:p w:rsidR="007F3C61" w:rsidRPr="00B058E2" w:rsidRDefault="007F3C61" w:rsidP="00B058E2">
            <w:pPr>
              <w:tabs>
                <w:tab w:val="left" w:pos="479"/>
              </w:tabs>
              <w:jc w:val="right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81,8</w:t>
            </w:r>
          </w:p>
        </w:tc>
      </w:tr>
    </w:tbl>
    <w:p w:rsidR="00AE0ACA" w:rsidRPr="00B058E2" w:rsidRDefault="00CA475F" w:rsidP="00B058E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>По итогам 201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7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>-201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8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учебного года нет неуспевающих учеников ни в одном классе, т.е. успеваемость 100%, среднее качество знаний по казахскому языку составило 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58,1 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%, что на 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3,8 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выше по сравнению </w:t>
      </w:r>
      <w:proofErr w:type="gramStart"/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предыдущем</w:t>
      </w:r>
      <w:proofErr w:type="gramEnd"/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годом. 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Анализируя работу учителей за год, можно отметить, что самый высокий показатель качества знаний по 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казах</w:t>
      </w:r>
      <w:proofErr w:type="spellStart"/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>скому</w:t>
      </w:r>
      <w:proofErr w:type="spellEnd"/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языку в 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11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классе (</w:t>
      </w:r>
      <w:r w:rsidR="00731A50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81,6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</w:t>
      </w:r>
      <w:r w:rsidR="00731A50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учитель  Магзумова  Ж.К.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Низкое качество знаний по 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казах</w:t>
      </w:r>
      <w:proofErr w:type="spellStart"/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>скому</w:t>
      </w:r>
      <w:proofErr w:type="spellEnd"/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языку показывают учащиеся </w:t>
      </w:r>
      <w:r w:rsidR="00731A50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7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класса (</w:t>
      </w:r>
      <w:r w:rsidR="00731A50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44,8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)</w:t>
      </w:r>
      <w:r w:rsidR="00731A50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proofErr w:type="spellStart"/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>уч</w:t>
      </w:r>
      <w:proofErr w:type="spellEnd"/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ителя </w:t>
      </w:r>
      <w:r w:rsidR="00731A50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Магзумова Ж.К., Шайхыстанова З.Г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. По казахской литературе в 11 классе </w:t>
      </w:r>
      <w:proofErr w:type="gramStart"/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( </w:t>
      </w:r>
      <w:proofErr w:type="gramEnd"/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87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) Магзумова  Ж.К., Мунтаева А.А., низкое качество  7 класс (43,4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)  Мунтаева А.А., Сейтхасимова С.А.  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 вышесказанного следует, что учителям стоит повысить практическую направленность уроков 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казахс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кого языка, </w:t>
      </w:r>
      <w:r w:rsidR="009A47C3" w:rsidRPr="00B058E2">
        <w:rPr>
          <w:rFonts w:ascii="Times New Roman" w:hAnsi="Times New Roman" w:cs="Times New Roman"/>
          <w:sz w:val="24"/>
          <w:szCs w:val="24"/>
          <w:lang w:val="kk-KZ"/>
        </w:rPr>
        <w:t>н</w:t>
      </w:r>
      <w:proofErr w:type="spellStart"/>
      <w:r w:rsidR="009A47C3" w:rsidRPr="00B058E2">
        <w:rPr>
          <w:rFonts w:ascii="Times New Roman" w:hAnsi="Times New Roman" w:cs="Times New Roman"/>
          <w:sz w:val="24"/>
          <w:szCs w:val="24"/>
        </w:rPr>
        <w:t>еобходимо</w:t>
      </w:r>
      <w:proofErr w:type="spellEnd"/>
      <w:r w:rsidR="009A47C3" w:rsidRPr="00B058E2">
        <w:rPr>
          <w:rFonts w:ascii="Times New Roman" w:hAnsi="Times New Roman" w:cs="Times New Roman"/>
          <w:sz w:val="24"/>
          <w:szCs w:val="24"/>
        </w:rPr>
        <w:t xml:space="preserve"> продолжить целенаправленную работу по повышению уровня качест</w:t>
      </w:r>
      <w:r w:rsidR="00B275AB" w:rsidRPr="00B058E2">
        <w:rPr>
          <w:rFonts w:ascii="Times New Roman" w:hAnsi="Times New Roman" w:cs="Times New Roman"/>
          <w:sz w:val="24"/>
          <w:szCs w:val="24"/>
        </w:rPr>
        <w:t>ва знаний учащихся по пред</w:t>
      </w:r>
      <w:r w:rsidR="00B275AB"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мету, </w:t>
      </w:r>
      <w:r w:rsidR="00731A50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шире использовать  в работе инновационные технологии, активизировать мыслительную деятельность детей, продолжить работу над формированием 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коммуникативных компетенций</w:t>
      </w:r>
      <w:r w:rsidR="00AE0ACA" w:rsidRPr="00B058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учащихся. Рекомендовано особое внимание уделять работе с учащимися с одной «3».</w:t>
      </w:r>
    </w:p>
    <w:p w:rsidR="00800338" w:rsidRDefault="00800338" w:rsidP="00800338">
      <w:pPr>
        <w:tabs>
          <w:tab w:val="left" w:pos="1702"/>
        </w:tabs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00338">
        <w:rPr>
          <w:rFonts w:ascii="Times New Roman" w:hAnsi="Times New Roman" w:cs="Times New Roman"/>
          <w:b/>
          <w:sz w:val="24"/>
          <w:szCs w:val="24"/>
        </w:rPr>
        <w:t>Анализ введения обновленного содержания образования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</w:p>
    <w:p w:rsidR="00800338" w:rsidRDefault="0066321C" w:rsidP="00800338">
      <w:pPr>
        <w:tabs>
          <w:tab w:val="left" w:pos="1702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800338" w:rsidRPr="00800338">
        <w:rPr>
          <w:rFonts w:ascii="Times New Roman" w:hAnsi="Times New Roman" w:cs="Times New Roman"/>
          <w:sz w:val="24"/>
          <w:szCs w:val="24"/>
          <w:lang w:val="kk-KZ"/>
        </w:rPr>
        <w:t>В нашем МО  4 учителя прошли курсы обновления: Оспанова А.Б., Айткужина М.О., Шайхыстанова З.Г, Досанова Н.С.</w:t>
      </w:r>
    </w:p>
    <w:p w:rsidR="009502F9" w:rsidRDefault="009502F9" w:rsidP="009502F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val="kk-KZ"/>
        </w:rPr>
        <w:t>Отчет по результатам применение формативного и суммативного оценивания</w:t>
      </w:r>
    </w:p>
    <w:p w:rsidR="009502F9" w:rsidRPr="009502F9" w:rsidRDefault="009502F9" w:rsidP="00800338">
      <w:pPr>
        <w:tabs>
          <w:tab w:val="left" w:pos="1702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916" w:type="dxa"/>
        <w:tblInd w:w="-176" w:type="dxa"/>
        <w:tblLook w:val="04A0"/>
      </w:tblPr>
      <w:tblGrid>
        <w:gridCol w:w="650"/>
        <w:gridCol w:w="3745"/>
        <w:gridCol w:w="6521"/>
      </w:tblGrid>
      <w:tr w:rsidR="009502F9" w:rsidTr="009502F9">
        <w:trPr>
          <w:trHeight w:val="276"/>
        </w:trPr>
        <w:tc>
          <w:tcPr>
            <w:tcW w:w="650" w:type="dxa"/>
            <w:vMerge w:val="restart"/>
          </w:tcPr>
          <w:p w:rsidR="009502F9" w:rsidRPr="009502F9" w:rsidRDefault="009502F9" w:rsidP="00F019FC">
            <w:pPr>
              <w:rPr>
                <w:b/>
                <w:sz w:val="24"/>
                <w:szCs w:val="24"/>
              </w:rPr>
            </w:pPr>
            <w:r w:rsidRPr="009502F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745" w:type="dxa"/>
            <w:vMerge w:val="restart"/>
          </w:tcPr>
          <w:p w:rsidR="009502F9" w:rsidRPr="009502F9" w:rsidRDefault="009502F9" w:rsidP="00F019FC">
            <w:pPr>
              <w:rPr>
                <w:b/>
                <w:sz w:val="24"/>
                <w:szCs w:val="24"/>
              </w:rPr>
            </w:pPr>
            <w:r w:rsidRPr="009502F9">
              <w:rPr>
                <w:b/>
                <w:sz w:val="24"/>
                <w:szCs w:val="24"/>
              </w:rPr>
              <w:t xml:space="preserve">   Вопрос</w:t>
            </w:r>
          </w:p>
        </w:tc>
        <w:tc>
          <w:tcPr>
            <w:tcW w:w="6521" w:type="dxa"/>
            <w:vMerge w:val="restart"/>
          </w:tcPr>
          <w:p w:rsidR="009502F9" w:rsidRPr="009502F9" w:rsidRDefault="009502F9" w:rsidP="00F019FC">
            <w:pPr>
              <w:rPr>
                <w:b/>
                <w:sz w:val="24"/>
                <w:szCs w:val="24"/>
              </w:rPr>
            </w:pPr>
            <w:r w:rsidRPr="009502F9">
              <w:rPr>
                <w:b/>
                <w:sz w:val="24"/>
                <w:szCs w:val="24"/>
              </w:rPr>
              <w:t>Отчетная информация</w:t>
            </w:r>
          </w:p>
        </w:tc>
      </w:tr>
      <w:tr w:rsidR="009502F9" w:rsidTr="009502F9">
        <w:trPr>
          <w:trHeight w:val="276"/>
        </w:trPr>
        <w:tc>
          <w:tcPr>
            <w:tcW w:w="650" w:type="dxa"/>
            <w:vMerge/>
          </w:tcPr>
          <w:p w:rsidR="009502F9" w:rsidRPr="009502F9" w:rsidRDefault="009502F9" w:rsidP="00F019FC">
            <w:pPr>
              <w:rPr>
                <w:b/>
                <w:sz w:val="24"/>
                <w:szCs w:val="24"/>
              </w:rPr>
            </w:pPr>
          </w:p>
        </w:tc>
        <w:tc>
          <w:tcPr>
            <w:tcW w:w="3745" w:type="dxa"/>
            <w:vMerge/>
          </w:tcPr>
          <w:p w:rsidR="009502F9" w:rsidRPr="009502F9" w:rsidRDefault="009502F9" w:rsidP="00F019FC">
            <w:pPr>
              <w:rPr>
                <w:b/>
                <w:sz w:val="24"/>
                <w:szCs w:val="24"/>
              </w:rPr>
            </w:pPr>
          </w:p>
        </w:tc>
        <w:tc>
          <w:tcPr>
            <w:tcW w:w="6521" w:type="dxa"/>
            <w:vMerge/>
          </w:tcPr>
          <w:p w:rsidR="009502F9" w:rsidRPr="009502F9" w:rsidRDefault="009502F9" w:rsidP="00F019FC">
            <w:pPr>
              <w:rPr>
                <w:b/>
                <w:sz w:val="24"/>
                <w:szCs w:val="24"/>
              </w:rPr>
            </w:pPr>
          </w:p>
        </w:tc>
      </w:tr>
      <w:tr w:rsidR="009502F9" w:rsidTr="009502F9">
        <w:trPr>
          <w:trHeight w:val="1024"/>
        </w:trPr>
        <w:tc>
          <w:tcPr>
            <w:tcW w:w="650" w:type="dxa"/>
            <w:tcBorders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1</w:t>
            </w: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:rsidR="009502F9" w:rsidRPr="009502F9" w:rsidRDefault="009502F9" w:rsidP="009502F9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Нормативные документы по системе </w:t>
            </w:r>
            <w:proofErr w:type="spellStart"/>
            <w:r w:rsidRPr="009502F9">
              <w:rPr>
                <w:sz w:val="24"/>
                <w:szCs w:val="24"/>
              </w:rPr>
              <w:t>критериального</w:t>
            </w:r>
            <w:proofErr w:type="spellEnd"/>
            <w:r w:rsidRPr="009502F9">
              <w:rPr>
                <w:sz w:val="24"/>
                <w:szCs w:val="24"/>
              </w:rPr>
              <w:t xml:space="preserve"> оценивания. Какая работа проведена по разъяснению нормативных документов по </w:t>
            </w:r>
            <w:proofErr w:type="spellStart"/>
            <w:r w:rsidRPr="009502F9">
              <w:rPr>
                <w:sz w:val="24"/>
                <w:szCs w:val="24"/>
              </w:rPr>
              <w:t>критериальному</w:t>
            </w:r>
            <w:proofErr w:type="spellEnd"/>
            <w:r w:rsidRPr="009502F9">
              <w:rPr>
                <w:sz w:val="24"/>
                <w:szCs w:val="24"/>
              </w:rPr>
              <w:t xml:space="preserve"> оцениванию</w:t>
            </w:r>
            <w:r>
              <w:rPr>
                <w:sz w:val="24"/>
                <w:szCs w:val="24"/>
              </w:rPr>
              <w:t xml:space="preserve"> в школе</w:t>
            </w:r>
            <w:r>
              <w:rPr>
                <w:sz w:val="24"/>
                <w:szCs w:val="24"/>
                <w:lang w:val="kk-KZ"/>
              </w:rPr>
              <w:t>?</w:t>
            </w:r>
            <w:r w:rsidRPr="009502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>1.Проведен семинар  по теме «Каким должен быть современный урока рамках  обновленного содержания образования»  Федорова М.В.</w:t>
            </w:r>
          </w:p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>2. Изучение литературы по критериальному оцениванию.</w:t>
            </w:r>
          </w:p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>3.Индивидуальные консультации по заполнению документации-Бойченко И.А.</w:t>
            </w:r>
          </w:p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 xml:space="preserve"> 4. Обращались за помощью коллег прошедшие курсы по обновлению. </w:t>
            </w:r>
          </w:p>
        </w:tc>
      </w:tr>
      <w:tr w:rsidR="009502F9" w:rsidTr="009502F9">
        <w:trPr>
          <w:trHeight w:val="840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2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Pr="009502F9">
              <w:rPr>
                <w:sz w:val="24"/>
                <w:szCs w:val="24"/>
              </w:rPr>
              <w:t>формативного</w:t>
            </w:r>
            <w:proofErr w:type="spellEnd"/>
            <w:r w:rsidRPr="009502F9">
              <w:rPr>
                <w:sz w:val="24"/>
                <w:szCs w:val="24"/>
              </w:rPr>
              <w:t xml:space="preserve"> оценивания на уроках. </w:t>
            </w:r>
          </w:p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 Каковы положительные стороны и трудности? 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b/>
                <w:sz w:val="24"/>
                <w:szCs w:val="24"/>
                <w:lang w:val="kk-KZ"/>
              </w:rPr>
              <w:t>Положительное:</w:t>
            </w:r>
            <w:r w:rsidRPr="009502F9">
              <w:rPr>
                <w:sz w:val="24"/>
                <w:szCs w:val="24"/>
                <w:lang w:val="kk-KZ"/>
              </w:rPr>
              <w:t xml:space="preserve"> </w:t>
            </w:r>
          </w:p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1.Обеспечение учителем эффективной обратной связи с учащимися. </w:t>
            </w:r>
          </w:p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2.Признание глубокого влияния оценивания на мотивацию и самоуважение учащихся, которые, в свою очередь, оказывают важное влияние на учебу.</w:t>
            </w:r>
          </w:p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3. Корректировка процесса обучения с учетом результатов оценивания. </w:t>
            </w:r>
          </w:p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4.Активное участие учащихся в процессе собственного учения. </w:t>
            </w:r>
          </w:p>
          <w:p w:rsidR="009502F9" w:rsidRPr="009502F9" w:rsidRDefault="009502F9" w:rsidP="00F019FC">
            <w:pPr>
              <w:rPr>
                <w:b/>
                <w:sz w:val="24"/>
                <w:szCs w:val="24"/>
                <w:lang w:val="kk-KZ"/>
              </w:rPr>
            </w:pPr>
            <w:r w:rsidRPr="009502F9">
              <w:rPr>
                <w:b/>
                <w:sz w:val="24"/>
                <w:szCs w:val="24"/>
                <w:lang w:val="kk-KZ"/>
              </w:rPr>
              <w:t>Трудности:</w:t>
            </w:r>
          </w:p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>1.Не на всех этапах проводится  формативное оценивание.</w:t>
            </w:r>
          </w:p>
          <w:p w:rsidR="009502F9" w:rsidRPr="009502F9" w:rsidRDefault="009502F9" w:rsidP="00F019FC">
            <w:pPr>
              <w:rPr>
                <w:color w:val="000000"/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>2.Н</w:t>
            </w:r>
            <w:r w:rsidRPr="009502F9">
              <w:rPr>
                <w:color w:val="000000"/>
                <w:sz w:val="24"/>
                <w:szCs w:val="24"/>
              </w:rPr>
              <w:t xml:space="preserve">е всегда </w:t>
            </w:r>
            <w:r w:rsidRPr="009502F9">
              <w:rPr>
                <w:color w:val="000000"/>
                <w:sz w:val="24"/>
                <w:szCs w:val="24"/>
                <w:lang w:val="kk-KZ"/>
              </w:rPr>
              <w:t xml:space="preserve"> ученики </w:t>
            </w:r>
            <w:r w:rsidRPr="009502F9">
              <w:rPr>
                <w:color w:val="000000"/>
                <w:sz w:val="24"/>
                <w:szCs w:val="24"/>
              </w:rPr>
              <w:t>правильно могут оценить себя по данным критериям, у них завышена самооценка и приходиться тратить время на объяснение понимания критериев.</w:t>
            </w:r>
          </w:p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color w:val="000000"/>
                <w:sz w:val="24"/>
                <w:szCs w:val="24"/>
                <w:lang w:val="kk-KZ"/>
              </w:rPr>
              <w:t>3.</w:t>
            </w:r>
            <w:r w:rsidRPr="009502F9">
              <w:rPr>
                <w:sz w:val="24"/>
                <w:szCs w:val="24"/>
                <w:lang w:val="kk-KZ"/>
              </w:rPr>
              <w:t xml:space="preserve"> Нехватка времени при разъяснение, обратная связь.</w:t>
            </w:r>
          </w:p>
        </w:tc>
      </w:tr>
      <w:tr w:rsidR="009502F9" w:rsidTr="009502F9">
        <w:trPr>
          <w:trHeight w:val="838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3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Внедрение и применение  </w:t>
            </w:r>
            <w:proofErr w:type="spellStart"/>
            <w:r w:rsidRPr="009502F9">
              <w:rPr>
                <w:sz w:val="24"/>
                <w:szCs w:val="24"/>
              </w:rPr>
              <w:t>формативного</w:t>
            </w:r>
            <w:proofErr w:type="spellEnd"/>
            <w:r w:rsidRPr="009502F9">
              <w:rPr>
                <w:sz w:val="24"/>
                <w:szCs w:val="24"/>
              </w:rPr>
              <w:t xml:space="preserve"> оценивания в школе.</w:t>
            </w:r>
          </w:p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Каковы положительные стороны и трудности?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b/>
                <w:sz w:val="24"/>
                <w:szCs w:val="24"/>
                <w:lang w:val="kk-KZ"/>
              </w:rPr>
            </w:pPr>
            <w:r w:rsidRPr="009502F9">
              <w:rPr>
                <w:b/>
                <w:sz w:val="24"/>
                <w:szCs w:val="24"/>
                <w:lang w:val="kk-KZ"/>
              </w:rPr>
              <w:t>Положительные:</w:t>
            </w:r>
          </w:p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>1.Формативное оценивание дает положительный результат, если он правильно  применяется. Его нужно применять обязательно, так как ученик должен знать уходя с урока на каком уровне обучения он находится.</w:t>
            </w:r>
          </w:p>
          <w:p w:rsidR="009502F9" w:rsidRPr="009502F9" w:rsidRDefault="009502F9" w:rsidP="00F019FC">
            <w:pPr>
              <w:rPr>
                <w:b/>
                <w:sz w:val="24"/>
                <w:szCs w:val="24"/>
                <w:lang w:val="kk-KZ"/>
              </w:rPr>
            </w:pPr>
            <w:r w:rsidRPr="009502F9">
              <w:rPr>
                <w:b/>
                <w:sz w:val="24"/>
                <w:szCs w:val="24"/>
                <w:lang w:val="kk-KZ"/>
              </w:rPr>
              <w:t>Трудности:</w:t>
            </w:r>
          </w:p>
          <w:p w:rsidR="009502F9" w:rsidRPr="009502F9" w:rsidRDefault="009502F9" w:rsidP="00F019FC">
            <w:pPr>
              <w:rPr>
                <w:color w:val="000000"/>
                <w:sz w:val="24"/>
                <w:szCs w:val="24"/>
                <w:lang w:val="kk-KZ"/>
              </w:rPr>
            </w:pPr>
            <w:r w:rsidRPr="009502F9">
              <w:rPr>
                <w:color w:val="000000"/>
                <w:sz w:val="24"/>
                <w:szCs w:val="24"/>
                <w:lang w:val="kk-KZ"/>
              </w:rPr>
              <w:t>1</w:t>
            </w:r>
            <w:r w:rsidRPr="009502F9">
              <w:rPr>
                <w:color w:val="000000"/>
                <w:sz w:val="24"/>
                <w:szCs w:val="24"/>
              </w:rPr>
              <w:t>.Отсутствие у детей навыка</w:t>
            </w:r>
            <w:r w:rsidRPr="009502F9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502F9">
              <w:rPr>
                <w:color w:val="000000"/>
                <w:sz w:val="24"/>
                <w:szCs w:val="24"/>
              </w:rPr>
              <w:t>взаимооценивания</w:t>
            </w:r>
            <w:proofErr w:type="spellEnd"/>
            <w:r w:rsidRPr="009502F9">
              <w:rPr>
                <w:color w:val="000000"/>
                <w:sz w:val="24"/>
                <w:szCs w:val="24"/>
              </w:rPr>
              <w:t xml:space="preserve"> </w:t>
            </w:r>
          </w:p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color w:val="000000"/>
                <w:sz w:val="24"/>
                <w:szCs w:val="24"/>
                <w:lang w:val="kk-KZ"/>
              </w:rPr>
              <w:t>2</w:t>
            </w:r>
            <w:r w:rsidRPr="009502F9">
              <w:rPr>
                <w:color w:val="000000"/>
                <w:sz w:val="24"/>
                <w:szCs w:val="24"/>
              </w:rPr>
              <w:t xml:space="preserve">.Субъективизм в оценивании </w:t>
            </w:r>
            <w:r w:rsidRPr="009502F9">
              <w:rPr>
                <w:color w:val="000000"/>
                <w:sz w:val="24"/>
                <w:szCs w:val="24"/>
                <w:lang w:val="kk-KZ"/>
              </w:rPr>
              <w:t>3</w:t>
            </w:r>
            <w:r w:rsidRPr="009502F9">
              <w:rPr>
                <w:color w:val="000000"/>
                <w:sz w:val="24"/>
                <w:szCs w:val="24"/>
              </w:rPr>
              <w:t>.</w:t>
            </w:r>
            <w:proofErr w:type="spellStart"/>
            <w:r w:rsidRPr="009502F9">
              <w:rPr>
                <w:color w:val="000000"/>
                <w:sz w:val="24"/>
                <w:szCs w:val="24"/>
              </w:rPr>
              <w:t>Недооценивание</w:t>
            </w:r>
            <w:proofErr w:type="spellEnd"/>
            <w:r w:rsidRPr="009502F9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9502F9">
              <w:rPr>
                <w:color w:val="000000"/>
                <w:sz w:val="24"/>
                <w:szCs w:val="24"/>
              </w:rPr>
              <w:t>значимости</w:t>
            </w:r>
            <w:r w:rsidRPr="009502F9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502F9">
              <w:rPr>
                <w:color w:val="000000"/>
                <w:sz w:val="24"/>
                <w:szCs w:val="24"/>
              </w:rPr>
              <w:t>взаимооценивания</w:t>
            </w:r>
            <w:proofErr w:type="spellEnd"/>
            <w:r w:rsidRPr="009502F9">
              <w:rPr>
                <w:color w:val="000000"/>
                <w:sz w:val="24"/>
                <w:szCs w:val="24"/>
              </w:rPr>
              <w:t>.</w:t>
            </w:r>
          </w:p>
        </w:tc>
      </w:tr>
      <w:tr w:rsidR="009502F9" w:rsidTr="009502F9">
        <w:trPr>
          <w:trHeight w:val="1153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4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Организация работы с родителями. Какая  разъяснительная  работа проведена с родителями?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 xml:space="preserve">Проводились  индивидуальные встречи и рзъяснительные работа по дескрипторам и рубрикам для родителей. На что нужно обращать внимание и как помочь своему ребенку. </w:t>
            </w:r>
          </w:p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</w:p>
        </w:tc>
      </w:tr>
      <w:tr w:rsidR="009502F9" w:rsidTr="009502F9">
        <w:trPr>
          <w:trHeight w:val="838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5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Организация работы с </w:t>
            </w:r>
            <w:proofErr w:type="gramStart"/>
            <w:r w:rsidRPr="009502F9">
              <w:rPr>
                <w:sz w:val="24"/>
                <w:szCs w:val="24"/>
              </w:rPr>
              <w:t>обучающимися</w:t>
            </w:r>
            <w:proofErr w:type="gramEnd"/>
            <w:r w:rsidRPr="009502F9">
              <w:rPr>
                <w:sz w:val="24"/>
                <w:szCs w:val="24"/>
              </w:rPr>
              <w:t>.</w:t>
            </w:r>
          </w:p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Какая разъяснительная работа проведена с </w:t>
            </w:r>
            <w:proofErr w:type="gramStart"/>
            <w:r w:rsidRPr="009502F9">
              <w:rPr>
                <w:sz w:val="24"/>
                <w:szCs w:val="24"/>
              </w:rPr>
              <w:t>обучающимися</w:t>
            </w:r>
            <w:proofErr w:type="gramEnd"/>
            <w:r w:rsidRPr="009502F9">
              <w:rPr>
                <w:sz w:val="24"/>
                <w:szCs w:val="24"/>
              </w:rPr>
              <w:t>?</w:t>
            </w:r>
          </w:p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Какая индивидуальная поддержка была организована для </w:t>
            </w:r>
            <w:proofErr w:type="gramStart"/>
            <w:r w:rsidRPr="009502F9">
              <w:rPr>
                <w:sz w:val="24"/>
                <w:szCs w:val="24"/>
              </w:rPr>
              <w:t>обучающихся</w:t>
            </w:r>
            <w:proofErr w:type="gramEnd"/>
            <w:r w:rsidRPr="009502F9">
              <w:rPr>
                <w:sz w:val="24"/>
                <w:szCs w:val="24"/>
              </w:rPr>
              <w:t>?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9502F9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 xml:space="preserve">С обучающимися проводилась разъяснительная работа. Работа проводилась на протяжении </w:t>
            </w:r>
            <w:r>
              <w:rPr>
                <w:sz w:val="24"/>
                <w:szCs w:val="24"/>
                <w:lang w:val="kk-KZ"/>
              </w:rPr>
              <w:t>года.</w:t>
            </w:r>
            <w:r w:rsidRPr="009502F9">
              <w:rPr>
                <w:sz w:val="24"/>
                <w:szCs w:val="24"/>
                <w:lang w:val="kk-KZ"/>
              </w:rPr>
              <w:t xml:space="preserve"> Учитель-организатор больше времени нужно давать на самостоятельную работу учащихся. Учащиеся приглашались  индивидуально, использовался дифференцированный подход. </w:t>
            </w:r>
          </w:p>
        </w:tc>
      </w:tr>
      <w:tr w:rsidR="009502F9" w:rsidTr="009502F9">
        <w:trPr>
          <w:trHeight w:val="838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6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Организация и проведение  </w:t>
            </w:r>
            <w:proofErr w:type="spellStart"/>
            <w:r w:rsidRPr="009502F9">
              <w:rPr>
                <w:sz w:val="24"/>
                <w:szCs w:val="24"/>
              </w:rPr>
              <w:t>суммативного</w:t>
            </w:r>
            <w:proofErr w:type="spellEnd"/>
            <w:r w:rsidRPr="009502F9">
              <w:rPr>
                <w:sz w:val="24"/>
                <w:szCs w:val="24"/>
              </w:rPr>
              <w:t xml:space="preserve">  оценивания за разделы/ сквозные темы.</w:t>
            </w:r>
          </w:p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 Каковы положительные стороны и трудности?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>Учащимся была разъяснена форма суммативного оценивания. Из чего начисляется и в каком процентном соотношение.</w:t>
            </w:r>
          </w:p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b/>
                <w:sz w:val="24"/>
                <w:szCs w:val="24"/>
                <w:lang w:val="kk-KZ"/>
              </w:rPr>
              <w:t>Положительное:</w:t>
            </w:r>
            <w:r w:rsidRPr="009502F9">
              <w:rPr>
                <w:sz w:val="24"/>
                <w:szCs w:val="24"/>
                <w:lang w:val="kk-KZ"/>
              </w:rPr>
              <w:t xml:space="preserve"> </w:t>
            </w:r>
          </w:p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 xml:space="preserve">Ученик самостоятельно размышляет, думает, сравнивает, поясняет. </w:t>
            </w:r>
          </w:p>
          <w:p w:rsidR="009502F9" w:rsidRPr="009502F9" w:rsidRDefault="009502F9" w:rsidP="00F019FC">
            <w:pPr>
              <w:rPr>
                <w:b/>
                <w:sz w:val="24"/>
                <w:szCs w:val="24"/>
                <w:lang w:val="kk-KZ"/>
              </w:rPr>
            </w:pPr>
            <w:r w:rsidRPr="009502F9">
              <w:rPr>
                <w:b/>
                <w:sz w:val="24"/>
                <w:szCs w:val="24"/>
                <w:lang w:val="kk-KZ"/>
              </w:rPr>
              <w:t>Трудности:</w:t>
            </w:r>
          </w:p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>Основной целью казахского языка является развитие коммуникативных компетенций учащихся, но здесь учителя не слышат речь учеников.</w:t>
            </w:r>
          </w:p>
        </w:tc>
      </w:tr>
      <w:tr w:rsidR="009502F9" w:rsidTr="009502F9">
        <w:trPr>
          <w:trHeight w:val="838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7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Внедрение и применение  </w:t>
            </w:r>
            <w:proofErr w:type="spellStart"/>
            <w:r w:rsidRPr="009502F9">
              <w:rPr>
                <w:sz w:val="24"/>
                <w:szCs w:val="24"/>
              </w:rPr>
              <w:t>суммативного</w:t>
            </w:r>
            <w:proofErr w:type="spellEnd"/>
            <w:r w:rsidRPr="009502F9">
              <w:rPr>
                <w:sz w:val="24"/>
                <w:szCs w:val="24"/>
              </w:rPr>
              <w:t xml:space="preserve">  оценивания за разделы/ сквозные темы.</w:t>
            </w:r>
          </w:p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 Каковы положительные стороны и трудности?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>Суммативное оценивание внедрено и применено в полном объеме.</w:t>
            </w:r>
          </w:p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>Положительное:</w:t>
            </w:r>
          </w:p>
          <w:p w:rsidR="009502F9" w:rsidRPr="009502F9" w:rsidRDefault="009502F9" w:rsidP="00F019FC">
            <w:pPr>
              <w:rPr>
                <w:b/>
                <w:sz w:val="24"/>
                <w:szCs w:val="24"/>
                <w:lang w:val="kk-KZ"/>
              </w:rPr>
            </w:pPr>
            <w:r w:rsidRPr="009502F9">
              <w:rPr>
                <w:b/>
                <w:sz w:val="24"/>
                <w:szCs w:val="24"/>
                <w:lang w:val="kk-KZ"/>
              </w:rPr>
              <w:t>Трудности:</w:t>
            </w:r>
          </w:p>
          <w:p w:rsidR="009502F9" w:rsidRPr="009502F9" w:rsidRDefault="009502F9" w:rsidP="009502F9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>Сложно охватить все разделы.</w:t>
            </w:r>
          </w:p>
        </w:tc>
      </w:tr>
      <w:tr w:rsidR="009502F9" w:rsidTr="009502F9">
        <w:trPr>
          <w:trHeight w:val="838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8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Организация и проведение  </w:t>
            </w:r>
            <w:proofErr w:type="spellStart"/>
            <w:r w:rsidRPr="009502F9">
              <w:rPr>
                <w:sz w:val="24"/>
                <w:szCs w:val="24"/>
              </w:rPr>
              <w:t>суммативного</w:t>
            </w:r>
            <w:proofErr w:type="spellEnd"/>
            <w:r w:rsidRPr="009502F9">
              <w:rPr>
                <w:sz w:val="24"/>
                <w:szCs w:val="24"/>
              </w:rPr>
              <w:t xml:space="preserve">  оценивания за четверть.</w:t>
            </w:r>
          </w:p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 Каковы положительные стороны и трудности?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 xml:space="preserve">Суммативное оценивание  за 1 четверть было сложно оценить по новым критериям. </w:t>
            </w:r>
          </w:p>
          <w:p w:rsidR="009502F9" w:rsidRPr="009502F9" w:rsidRDefault="009502F9" w:rsidP="00F019FC">
            <w:pPr>
              <w:rPr>
                <w:color w:val="4A4A4A"/>
                <w:sz w:val="24"/>
                <w:szCs w:val="24"/>
                <w:lang w:val="kk-KZ"/>
              </w:rPr>
            </w:pPr>
            <w:r w:rsidRPr="009502F9">
              <w:rPr>
                <w:b/>
                <w:sz w:val="24"/>
                <w:szCs w:val="24"/>
                <w:lang w:val="kk-KZ"/>
              </w:rPr>
              <w:t>Положительное:</w:t>
            </w:r>
            <w:r w:rsidRPr="009502F9">
              <w:rPr>
                <w:rFonts w:ascii="Helvetica" w:hAnsi="Helvetica"/>
                <w:color w:val="4A4A4A"/>
                <w:sz w:val="24"/>
                <w:szCs w:val="24"/>
              </w:rPr>
              <w:t xml:space="preserve"> </w:t>
            </w:r>
          </w:p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  <w:lang w:val="kk-KZ"/>
              </w:rPr>
              <w:t>Ре</w:t>
            </w:r>
            <w:proofErr w:type="spellStart"/>
            <w:r w:rsidRPr="009502F9">
              <w:rPr>
                <w:sz w:val="24"/>
                <w:szCs w:val="24"/>
              </w:rPr>
              <w:t>бенок</w:t>
            </w:r>
            <w:proofErr w:type="spellEnd"/>
            <w:r w:rsidRPr="009502F9">
              <w:rPr>
                <w:sz w:val="24"/>
                <w:szCs w:val="24"/>
              </w:rPr>
              <w:t xml:space="preserve"> оценивает себя сам, сравнивает свои достижения с одноклассниками, то это его стимулирует к работе над своими ошибками. Оценивая себя, ученик определяет то, что он знает и то, что ему необходимо знать. Таким образом, дети самостоятельно ставят перед собой задачи для улучшения своих результатов.</w:t>
            </w:r>
          </w:p>
          <w:p w:rsidR="009502F9" w:rsidRPr="009502F9" w:rsidRDefault="009502F9" w:rsidP="00F019FC">
            <w:pPr>
              <w:rPr>
                <w:b/>
                <w:sz w:val="24"/>
                <w:szCs w:val="24"/>
                <w:lang w:val="kk-KZ"/>
              </w:rPr>
            </w:pPr>
            <w:r w:rsidRPr="009502F9">
              <w:rPr>
                <w:b/>
                <w:sz w:val="24"/>
                <w:szCs w:val="24"/>
                <w:lang w:val="kk-KZ"/>
              </w:rPr>
              <w:t>Трудности:</w:t>
            </w:r>
          </w:p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>Работы учащихся вызывают затруднения.</w:t>
            </w:r>
          </w:p>
        </w:tc>
      </w:tr>
      <w:tr w:rsidR="009502F9" w:rsidTr="009502F9">
        <w:trPr>
          <w:trHeight w:val="850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9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Внедрение и применение  </w:t>
            </w:r>
            <w:proofErr w:type="spellStart"/>
            <w:r w:rsidRPr="009502F9">
              <w:rPr>
                <w:sz w:val="24"/>
                <w:szCs w:val="24"/>
              </w:rPr>
              <w:t>суммативного</w:t>
            </w:r>
            <w:proofErr w:type="spellEnd"/>
            <w:r w:rsidRPr="009502F9">
              <w:rPr>
                <w:sz w:val="24"/>
                <w:szCs w:val="24"/>
              </w:rPr>
              <w:t xml:space="preserve">  оценивания за четверть.</w:t>
            </w:r>
          </w:p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 Каковы положительные стороны и трудности?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>Внедрения  применение суммативного оценивания   дает положительный результат, если идет правильная подготовка  по разделам.</w:t>
            </w:r>
          </w:p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</w:p>
        </w:tc>
      </w:tr>
      <w:tr w:rsidR="009502F9" w:rsidTr="009502F9">
        <w:trPr>
          <w:trHeight w:val="850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10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proofErr w:type="spellStart"/>
            <w:r w:rsidRPr="009502F9">
              <w:rPr>
                <w:sz w:val="24"/>
                <w:szCs w:val="24"/>
              </w:rPr>
              <w:t>Портфолио</w:t>
            </w:r>
            <w:proofErr w:type="spellEnd"/>
            <w:r w:rsidRPr="009502F9">
              <w:rPr>
                <w:sz w:val="24"/>
                <w:szCs w:val="24"/>
              </w:rPr>
              <w:t xml:space="preserve"> обучающихся.</w:t>
            </w:r>
          </w:p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Как ведутся</w:t>
            </w:r>
            <w:proofErr w:type="gramStart"/>
            <w:r w:rsidRPr="009502F9">
              <w:rPr>
                <w:sz w:val="24"/>
                <w:szCs w:val="24"/>
              </w:rPr>
              <w:t xml:space="preserve"> ,</w:t>
            </w:r>
            <w:proofErr w:type="gramEnd"/>
            <w:r w:rsidRPr="009502F9">
              <w:rPr>
                <w:sz w:val="24"/>
                <w:szCs w:val="24"/>
              </w:rPr>
              <w:t xml:space="preserve">где хранятся </w:t>
            </w:r>
            <w:proofErr w:type="spellStart"/>
            <w:r w:rsidRPr="009502F9">
              <w:rPr>
                <w:sz w:val="24"/>
                <w:szCs w:val="24"/>
              </w:rPr>
              <w:t>портфолио</w:t>
            </w:r>
            <w:proofErr w:type="spellEnd"/>
            <w:r w:rsidRPr="009502F9">
              <w:rPr>
                <w:sz w:val="24"/>
                <w:szCs w:val="24"/>
              </w:rPr>
              <w:t xml:space="preserve"> обучающихся?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  <w:lang w:val="kk-KZ"/>
              </w:rPr>
              <w:t>Портфолио обучающихся  индивидуально по каждому предмету хранятся в кабинете у классных руководителей. Ведутся в соотвествии с требованиями школы.</w:t>
            </w:r>
          </w:p>
        </w:tc>
      </w:tr>
      <w:tr w:rsidR="009502F9" w:rsidTr="009502F9">
        <w:trPr>
          <w:trHeight w:val="820"/>
        </w:trPr>
        <w:tc>
          <w:tcPr>
            <w:tcW w:w="650" w:type="dxa"/>
            <w:tcBorders>
              <w:top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11</w:t>
            </w:r>
          </w:p>
        </w:tc>
        <w:tc>
          <w:tcPr>
            <w:tcW w:w="3745" w:type="dxa"/>
            <w:tcBorders>
              <w:top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Организация посещения и </w:t>
            </w:r>
            <w:proofErr w:type="spellStart"/>
            <w:r w:rsidRPr="009502F9">
              <w:rPr>
                <w:sz w:val="24"/>
                <w:szCs w:val="24"/>
              </w:rPr>
              <w:t>взаимопосещения</w:t>
            </w:r>
            <w:proofErr w:type="spellEnd"/>
            <w:r w:rsidRPr="009502F9">
              <w:rPr>
                <w:sz w:val="24"/>
                <w:szCs w:val="24"/>
              </w:rPr>
              <w:t xml:space="preserve"> уроков. </w:t>
            </w:r>
          </w:p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Какая работа проведена? Какие результаты получены? Какая работа запланирована? 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 xml:space="preserve">Взаимопосещение уроков  не системная. </w:t>
            </w:r>
            <w:r w:rsidRPr="009502F9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Запланированна работа на следующее полугодие : взаимопосещение уроков, изучение литературы, публикация уроков, открытые уроки. Участие в педагогическом квесте «Урок как основа реализации целей обучения» </w:t>
            </w:r>
          </w:p>
        </w:tc>
      </w:tr>
      <w:tr w:rsidR="009502F9" w:rsidTr="009502F9">
        <w:trPr>
          <w:trHeight w:val="988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12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Использование учителями методических материалов по </w:t>
            </w:r>
            <w:proofErr w:type="spellStart"/>
            <w:r w:rsidRPr="009502F9">
              <w:rPr>
                <w:sz w:val="24"/>
                <w:szCs w:val="24"/>
              </w:rPr>
              <w:t>критериальному</w:t>
            </w:r>
            <w:proofErr w:type="spellEnd"/>
            <w:r w:rsidRPr="009502F9">
              <w:rPr>
                <w:sz w:val="24"/>
                <w:szCs w:val="24"/>
              </w:rPr>
              <w:t xml:space="preserve"> оцениванию, участие на форумах по вопросам </w:t>
            </w:r>
            <w:proofErr w:type="spellStart"/>
            <w:r w:rsidRPr="009502F9">
              <w:rPr>
                <w:sz w:val="24"/>
                <w:szCs w:val="24"/>
              </w:rPr>
              <w:t>критериального</w:t>
            </w:r>
            <w:proofErr w:type="spellEnd"/>
            <w:r w:rsidRPr="009502F9">
              <w:rPr>
                <w:sz w:val="24"/>
                <w:szCs w:val="24"/>
              </w:rPr>
              <w:t xml:space="preserve"> оценивания. Каким образом организована работа? 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 xml:space="preserve">По критериальному оцениванию  используются материалы, методическое пособие СМК, у каждого учителя в электронном варианте. </w:t>
            </w:r>
          </w:p>
        </w:tc>
      </w:tr>
      <w:tr w:rsidR="009502F9" w:rsidTr="009502F9">
        <w:trPr>
          <w:trHeight w:val="1410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13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Комментарии учителей к методическим материалам (руководства по </w:t>
            </w:r>
            <w:proofErr w:type="spellStart"/>
            <w:r w:rsidRPr="009502F9">
              <w:rPr>
                <w:sz w:val="24"/>
                <w:szCs w:val="24"/>
              </w:rPr>
              <w:t>критериальному</w:t>
            </w:r>
            <w:proofErr w:type="spellEnd"/>
            <w:r w:rsidRPr="009502F9">
              <w:rPr>
                <w:sz w:val="24"/>
                <w:szCs w:val="24"/>
              </w:rPr>
              <w:t xml:space="preserve"> оцениванию для учителей, сборники заданий по </w:t>
            </w:r>
            <w:proofErr w:type="spellStart"/>
            <w:r w:rsidRPr="009502F9">
              <w:rPr>
                <w:sz w:val="24"/>
                <w:szCs w:val="24"/>
              </w:rPr>
              <w:t>формативному</w:t>
            </w:r>
            <w:proofErr w:type="spellEnd"/>
            <w:r w:rsidRPr="009502F9">
              <w:rPr>
                <w:sz w:val="24"/>
                <w:szCs w:val="24"/>
              </w:rPr>
              <w:t xml:space="preserve"> оцениванию, методические рекомендации по </w:t>
            </w:r>
            <w:proofErr w:type="spellStart"/>
            <w:r w:rsidRPr="009502F9">
              <w:rPr>
                <w:sz w:val="24"/>
                <w:szCs w:val="24"/>
              </w:rPr>
              <w:t>суммативному</w:t>
            </w:r>
            <w:proofErr w:type="spellEnd"/>
            <w:r w:rsidRPr="009502F9">
              <w:rPr>
                <w:sz w:val="24"/>
                <w:szCs w:val="24"/>
              </w:rPr>
              <w:t xml:space="preserve"> оцениванию). 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>Сборников заданий по формативному оцениванию по казахскому языку и и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9502F9">
              <w:rPr>
                <w:sz w:val="24"/>
                <w:szCs w:val="24"/>
                <w:lang w:val="kk-KZ"/>
              </w:rPr>
              <w:t>л</w:t>
            </w:r>
            <w:r>
              <w:rPr>
                <w:sz w:val="24"/>
                <w:szCs w:val="24"/>
                <w:lang w:val="kk-KZ"/>
              </w:rPr>
              <w:t>и</w:t>
            </w:r>
            <w:r w:rsidRPr="009502F9">
              <w:rPr>
                <w:sz w:val="24"/>
                <w:szCs w:val="24"/>
                <w:lang w:val="kk-KZ"/>
              </w:rPr>
              <w:t>тературе не имеются, нет материалов для проведения аудирования предложенных в СОР и СОЧ.</w:t>
            </w:r>
          </w:p>
        </w:tc>
      </w:tr>
      <w:tr w:rsidR="009502F9" w:rsidTr="009502F9">
        <w:trPr>
          <w:trHeight w:val="864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>14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</w:rPr>
            </w:pPr>
            <w:r w:rsidRPr="009502F9">
              <w:rPr>
                <w:sz w:val="24"/>
                <w:szCs w:val="24"/>
              </w:rPr>
              <w:t xml:space="preserve">Потребности, рекомендации, вопросы и предложения учителей в школе. 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502F9" w:rsidRPr="009502F9" w:rsidRDefault="009502F9" w:rsidP="00F019FC">
            <w:pPr>
              <w:rPr>
                <w:sz w:val="24"/>
                <w:szCs w:val="24"/>
                <w:lang w:val="kk-KZ"/>
              </w:rPr>
            </w:pPr>
            <w:r w:rsidRPr="009502F9">
              <w:rPr>
                <w:sz w:val="24"/>
                <w:szCs w:val="24"/>
                <w:lang w:val="kk-KZ"/>
              </w:rPr>
              <w:t xml:space="preserve">Хотеловь бы все перечисленные выше методические материалы иметь в наличие. </w:t>
            </w:r>
          </w:p>
        </w:tc>
      </w:tr>
    </w:tbl>
    <w:p w:rsidR="00C72A69" w:rsidRPr="00B058E2" w:rsidRDefault="00C72A69" w:rsidP="00B058E2">
      <w:pPr>
        <w:pStyle w:val="a4"/>
        <w:spacing w:before="0" w:beforeAutospacing="0" w:after="0"/>
        <w:rPr>
          <w:b/>
          <w:bCs/>
          <w:color w:val="000000"/>
          <w:lang w:val="kk-KZ"/>
        </w:rPr>
      </w:pPr>
      <w:r w:rsidRPr="00B058E2">
        <w:rPr>
          <w:b/>
          <w:bCs/>
          <w:color w:val="000000"/>
        </w:rPr>
        <w:t xml:space="preserve">Анализ </w:t>
      </w:r>
      <w:r w:rsidRPr="00B058E2">
        <w:rPr>
          <w:b/>
          <w:bCs/>
          <w:color w:val="000000"/>
          <w:lang w:val="kk-KZ"/>
        </w:rPr>
        <w:t>контрольного среза.</w:t>
      </w:r>
    </w:p>
    <w:p w:rsidR="00C72A69" w:rsidRPr="00B058E2" w:rsidRDefault="00C72A69" w:rsidP="00B058E2">
      <w:pPr>
        <w:pStyle w:val="a4"/>
        <w:spacing w:before="0" w:beforeAutospacing="0" w:after="0"/>
        <w:rPr>
          <w:color w:val="000000"/>
        </w:rPr>
      </w:pPr>
      <w:r w:rsidRPr="00B058E2">
        <w:rPr>
          <w:bCs/>
          <w:color w:val="000000"/>
          <w:lang w:val="kk-KZ"/>
        </w:rPr>
        <w:t>В этом году были контрольные срезы у 6 классов по казахскому языку.</w:t>
      </w:r>
    </w:p>
    <w:p w:rsidR="00C72A69" w:rsidRPr="00B058E2" w:rsidRDefault="00C72A69" w:rsidP="00B058E2">
      <w:pPr>
        <w:pStyle w:val="a4"/>
        <w:spacing w:before="0" w:beforeAutospacing="0" w:after="0"/>
        <w:rPr>
          <w:color w:val="000000"/>
          <w:lang w:val="kk-KZ"/>
        </w:rPr>
      </w:pPr>
      <w:r w:rsidRPr="00B058E2">
        <w:rPr>
          <w:color w:val="000000"/>
        </w:rPr>
        <w:t xml:space="preserve">Дата проведения  </w:t>
      </w:r>
      <w:r w:rsidRPr="00B058E2">
        <w:rPr>
          <w:color w:val="000000"/>
          <w:u w:val="single"/>
          <w:lang w:val="kk-KZ"/>
        </w:rPr>
        <w:t>18.05.2018</w:t>
      </w:r>
    </w:p>
    <w:p w:rsidR="00C72A69" w:rsidRPr="00B058E2" w:rsidRDefault="00C72A69" w:rsidP="00B058E2">
      <w:pPr>
        <w:pStyle w:val="a4"/>
        <w:spacing w:before="0" w:beforeAutospacing="0" w:after="0"/>
        <w:rPr>
          <w:color w:val="000000"/>
          <w:lang w:val="kk-KZ"/>
        </w:rPr>
      </w:pPr>
      <w:proofErr w:type="spellStart"/>
      <w:r w:rsidRPr="00B058E2">
        <w:rPr>
          <w:color w:val="000000"/>
        </w:rPr>
        <w:t>Учител</w:t>
      </w:r>
      <w:proofErr w:type="spellEnd"/>
      <w:r w:rsidRPr="00B058E2">
        <w:rPr>
          <w:color w:val="000000"/>
          <w:lang w:val="kk-KZ"/>
        </w:rPr>
        <w:t>я</w:t>
      </w:r>
      <w:r w:rsidRPr="00B058E2">
        <w:rPr>
          <w:color w:val="000000"/>
        </w:rPr>
        <w:t>:</w:t>
      </w:r>
      <w:r w:rsidRPr="00B058E2">
        <w:rPr>
          <w:color w:val="000000"/>
          <w:lang w:val="kk-KZ"/>
        </w:rPr>
        <w:t xml:space="preserve"> </w:t>
      </w:r>
      <w:r w:rsidRPr="00B058E2">
        <w:rPr>
          <w:color w:val="000000"/>
          <w:u w:val="single"/>
          <w:lang w:val="kk-KZ"/>
        </w:rPr>
        <w:t>Шалдыбаева Б.Т., Манаубаева М.О.</w:t>
      </w:r>
    </w:p>
    <w:p w:rsidR="00C72A69" w:rsidRPr="00B058E2" w:rsidRDefault="00C72A69" w:rsidP="00B058E2">
      <w:pPr>
        <w:pStyle w:val="a4"/>
        <w:spacing w:before="0" w:beforeAutospacing="0" w:after="0"/>
        <w:rPr>
          <w:color w:val="000000"/>
        </w:rPr>
      </w:pPr>
      <w:r w:rsidRPr="00B058E2">
        <w:rPr>
          <w:color w:val="000000"/>
        </w:rPr>
        <w:t>Цель работы: Контроль знаний учащихся</w:t>
      </w:r>
    </w:p>
    <w:p w:rsidR="00C72A69" w:rsidRPr="00B058E2" w:rsidRDefault="00C72A69" w:rsidP="00B058E2">
      <w:pPr>
        <w:pStyle w:val="a4"/>
        <w:spacing w:before="0" w:beforeAutospacing="0" w:after="0"/>
        <w:rPr>
          <w:b/>
          <w:bCs/>
          <w:color w:val="000000"/>
          <w:lang w:val="kk-KZ"/>
        </w:rPr>
      </w:pPr>
      <w:r w:rsidRPr="00B058E2">
        <w:rPr>
          <w:b/>
          <w:bCs/>
          <w:color w:val="000000"/>
        </w:rPr>
        <w:t>Результаты работы:</w:t>
      </w:r>
    </w:p>
    <w:tbl>
      <w:tblPr>
        <w:tblStyle w:val="a5"/>
        <w:tblW w:w="0" w:type="auto"/>
        <w:tblLook w:val="04A0"/>
      </w:tblPr>
      <w:tblGrid>
        <w:gridCol w:w="445"/>
        <w:gridCol w:w="816"/>
        <w:gridCol w:w="2664"/>
        <w:gridCol w:w="3477"/>
        <w:gridCol w:w="1768"/>
        <w:gridCol w:w="1250"/>
      </w:tblGrid>
      <w:tr w:rsidR="00C72A69" w:rsidRPr="00B058E2" w:rsidTr="009B002E">
        <w:tc>
          <w:tcPr>
            <w:tcW w:w="0" w:type="auto"/>
            <w:vMerge w:val="restart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№</w:t>
            </w:r>
          </w:p>
        </w:tc>
        <w:tc>
          <w:tcPr>
            <w:tcW w:w="0" w:type="auto"/>
            <w:vMerge w:val="restart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 xml:space="preserve">Класс </w:t>
            </w:r>
          </w:p>
        </w:tc>
        <w:tc>
          <w:tcPr>
            <w:tcW w:w="0" w:type="auto"/>
            <w:vMerge w:val="restart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Количество учащихся по списку</w:t>
            </w:r>
          </w:p>
        </w:tc>
        <w:tc>
          <w:tcPr>
            <w:tcW w:w="0" w:type="auto"/>
            <w:vMerge w:val="restart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Количество учащихся, выполнявших работу</w:t>
            </w:r>
          </w:p>
        </w:tc>
        <w:tc>
          <w:tcPr>
            <w:tcW w:w="0" w:type="auto"/>
            <w:gridSpan w:val="2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Результаты работы</w:t>
            </w:r>
          </w:p>
        </w:tc>
      </w:tr>
      <w:tr w:rsidR="00C72A69" w:rsidRPr="00B058E2" w:rsidTr="009B002E">
        <w:tc>
          <w:tcPr>
            <w:tcW w:w="0" w:type="auto"/>
            <w:vMerge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</w:p>
        </w:tc>
        <w:tc>
          <w:tcPr>
            <w:tcW w:w="0" w:type="auto"/>
            <w:vMerge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</w:p>
        </w:tc>
        <w:tc>
          <w:tcPr>
            <w:tcW w:w="0" w:type="auto"/>
            <w:vMerge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</w:p>
        </w:tc>
        <w:tc>
          <w:tcPr>
            <w:tcW w:w="0" w:type="auto"/>
            <w:vMerge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</w:rPr>
            </w:pPr>
            <w:r w:rsidRPr="00B058E2">
              <w:rPr>
                <w:color w:val="000000"/>
              </w:rPr>
              <w:t>% успеваемости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% качества</w:t>
            </w:r>
          </w:p>
        </w:tc>
      </w:tr>
      <w:tr w:rsidR="00C72A69" w:rsidRPr="00B058E2" w:rsidTr="009B002E"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1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6А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25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22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91,6</w:t>
            </w:r>
            <w:r w:rsidRPr="00B058E2">
              <w:rPr>
                <w:color w:val="000000"/>
              </w:rPr>
              <w:t>%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 xml:space="preserve">64 </w:t>
            </w:r>
            <w:r w:rsidRPr="00B058E2">
              <w:rPr>
                <w:color w:val="000000"/>
              </w:rPr>
              <w:t>%</w:t>
            </w:r>
          </w:p>
        </w:tc>
      </w:tr>
      <w:tr w:rsidR="00C72A69" w:rsidRPr="00B058E2" w:rsidTr="009B002E"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2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6Б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22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22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 xml:space="preserve">90 </w:t>
            </w:r>
            <w:r w:rsidRPr="00B058E2">
              <w:rPr>
                <w:color w:val="000000"/>
              </w:rPr>
              <w:t>%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54</w:t>
            </w:r>
            <w:r w:rsidRPr="00B058E2">
              <w:rPr>
                <w:color w:val="000000"/>
              </w:rPr>
              <w:t>%</w:t>
            </w:r>
          </w:p>
        </w:tc>
      </w:tr>
      <w:tr w:rsidR="00C72A69" w:rsidRPr="00B058E2" w:rsidTr="009B002E"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3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6В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24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20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 xml:space="preserve">90 </w:t>
            </w:r>
            <w:r w:rsidRPr="00B058E2">
              <w:rPr>
                <w:color w:val="000000"/>
              </w:rPr>
              <w:t>%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 xml:space="preserve">58 </w:t>
            </w:r>
            <w:r w:rsidRPr="00B058E2">
              <w:rPr>
                <w:color w:val="000000"/>
              </w:rPr>
              <w:t>%</w:t>
            </w:r>
          </w:p>
        </w:tc>
      </w:tr>
      <w:tr w:rsidR="00C72A69" w:rsidRPr="00B058E2" w:rsidTr="009B002E"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6-лар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36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64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90,3</w:t>
            </w:r>
            <w:r w:rsidRPr="00B058E2">
              <w:rPr>
                <w:color w:val="000000"/>
              </w:rPr>
              <w:t>%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 xml:space="preserve">58 </w:t>
            </w:r>
            <w:r w:rsidRPr="00B058E2">
              <w:rPr>
                <w:color w:val="000000"/>
              </w:rPr>
              <w:t>%</w:t>
            </w:r>
          </w:p>
        </w:tc>
      </w:tr>
    </w:tbl>
    <w:p w:rsidR="00C72A69" w:rsidRPr="00B058E2" w:rsidRDefault="00C72A69" w:rsidP="00B058E2">
      <w:pPr>
        <w:pStyle w:val="a4"/>
        <w:spacing w:before="0" w:beforeAutospacing="0" w:after="0"/>
        <w:rPr>
          <w:b/>
          <w:bCs/>
          <w:color w:val="000000"/>
          <w:lang w:val="kk-KZ"/>
        </w:rPr>
      </w:pPr>
      <w:r w:rsidRPr="00B058E2">
        <w:rPr>
          <w:b/>
          <w:bCs/>
          <w:color w:val="000000"/>
        </w:rPr>
        <w:t>Типичные ошибки:</w:t>
      </w:r>
      <w:r w:rsidRPr="00B058E2">
        <w:rPr>
          <w:b/>
          <w:bCs/>
          <w:color w:val="000000"/>
          <w:lang w:val="kk-KZ"/>
        </w:rPr>
        <w:t xml:space="preserve"> </w:t>
      </w:r>
    </w:p>
    <w:p w:rsidR="00C72A69" w:rsidRPr="00B058E2" w:rsidRDefault="00C72A69" w:rsidP="00B058E2">
      <w:pPr>
        <w:pStyle w:val="a4"/>
        <w:spacing w:before="0" w:beforeAutospacing="0" w:after="0"/>
        <w:rPr>
          <w:bCs/>
          <w:color w:val="000000"/>
          <w:lang w:val="kk-KZ"/>
        </w:rPr>
      </w:pPr>
      <w:r w:rsidRPr="00B058E2">
        <w:rPr>
          <w:bCs/>
          <w:color w:val="000000"/>
          <w:lang w:val="kk-KZ"/>
        </w:rPr>
        <w:t>1.</w:t>
      </w:r>
      <w:r w:rsidR="009B002E" w:rsidRPr="00B058E2">
        <w:rPr>
          <w:bCs/>
          <w:color w:val="000000"/>
          <w:lang w:val="kk-KZ"/>
        </w:rPr>
        <w:t>Не правильное применение окончаний, в особенности личных окончаний.</w:t>
      </w:r>
    </w:p>
    <w:p w:rsidR="00C72A69" w:rsidRPr="00B058E2" w:rsidRDefault="00C72A69" w:rsidP="00B058E2">
      <w:pPr>
        <w:pStyle w:val="a4"/>
        <w:spacing w:before="0" w:beforeAutospacing="0" w:after="0"/>
        <w:rPr>
          <w:bCs/>
          <w:color w:val="000000"/>
          <w:lang w:val="kk-KZ"/>
        </w:rPr>
      </w:pPr>
      <w:r w:rsidRPr="00B058E2">
        <w:rPr>
          <w:bCs/>
          <w:color w:val="000000"/>
          <w:lang w:val="kk-KZ"/>
        </w:rPr>
        <w:t>2.</w:t>
      </w:r>
      <w:r w:rsidR="009B002E" w:rsidRPr="00B058E2">
        <w:rPr>
          <w:bCs/>
          <w:color w:val="000000"/>
          <w:lang w:val="kk-KZ"/>
        </w:rPr>
        <w:t xml:space="preserve"> Ошибка в временах глагола. </w:t>
      </w:r>
    </w:p>
    <w:p w:rsidR="00C72A69" w:rsidRPr="00B058E2" w:rsidRDefault="00C72A69" w:rsidP="00B058E2">
      <w:pPr>
        <w:pStyle w:val="a4"/>
        <w:spacing w:before="0" w:beforeAutospacing="0" w:after="0"/>
        <w:rPr>
          <w:color w:val="000000"/>
          <w:lang w:val="kk-KZ"/>
        </w:rPr>
      </w:pPr>
      <w:r w:rsidRPr="00B058E2">
        <w:rPr>
          <w:bCs/>
          <w:color w:val="000000"/>
          <w:lang w:val="kk-KZ"/>
        </w:rPr>
        <w:t>3.Сөйлемдің орын тәртібі сақтамауы.</w:t>
      </w:r>
    </w:p>
    <w:p w:rsidR="00C72A69" w:rsidRPr="00B058E2" w:rsidRDefault="00C72A69" w:rsidP="00B058E2">
      <w:pPr>
        <w:pStyle w:val="a4"/>
        <w:spacing w:before="0" w:beforeAutospacing="0" w:after="0"/>
        <w:rPr>
          <w:bCs/>
          <w:color w:val="000000"/>
          <w:lang w:val="kk-KZ"/>
        </w:rPr>
      </w:pPr>
      <w:r w:rsidRPr="00B058E2">
        <w:rPr>
          <w:bCs/>
          <w:color w:val="000000"/>
          <w:lang w:val="kk-KZ"/>
        </w:rPr>
        <w:t>4.Сұрақ құрастыру ережесін сақтамауы.</w:t>
      </w:r>
    </w:p>
    <w:p w:rsidR="00C72A69" w:rsidRPr="00B058E2" w:rsidRDefault="00C72A69" w:rsidP="00B058E2">
      <w:pPr>
        <w:pStyle w:val="a4"/>
        <w:spacing w:before="0" w:beforeAutospacing="0" w:after="0"/>
        <w:rPr>
          <w:bCs/>
          <w:color w:val="000000"/>
          <w:lang w:val="kk-KZ"/>
        </w:rPr>
      </w:pPr>
      <w:r w:rsidRPr="00B058E2">
        <w:rPr>
          <w:bCs/>
          <w:color w:val="000000"/>
          <w:lang w:val="kk-KZ"/>
        </w:rPr>
        <w:t>5.</w:t>
      </w:r>
      <w:r w:rsidR="009B002E" w:rsidRPr="00B058E2">
        <w:rPr>
          <w:bCs/>
          <w:color w:val="000000"/>
          <w:lang w:val="kk-KZ"/>
        </w:rPr>
        <w:t>Малы</w:t>
      </w:r>
      <w:r w:rsidR="008103E0" w:rsidRPr="00B058E2">
        <w:rPr>
          <w:bCs/>
          <w:color w:val="000000"/>
          <w:lang w:val="kk-KZ"/>
        </w:rPr>
        <w:t xml:space="preserve">й </w:t>
      </w:r>
      <w:r w:rsidR="009B002E" w:rsidRPr="00B058E2">
        <w:rPr>
          <w:bCs/>
          <w:color w:val="000000"/>
          <w:lang w:val="kk-KZ"/>
        </w:rPr>
        <w:t xml:space="preserve"> словарный запас.</w:t>
      </w:r>
    </w:p>
    <w:p w:rsidR="00C72A69" w:rsidRPr="00B058E2" w:rsidRDefault="00C72A69" w:rsidP="00B058E2">
      <w:pPr>
        <w:pStyle w:val="a4"/>
        <w:spacing w:before="0" w:beforeAutospacing="0" w:after="0"/>
        <w:rPr>
          <w:color w:val="000000"/>
          <w:lang w:val="kk-KZ"/>
        </w:rPr>
      </w:pPr>
      <w:r w:rsidRPr="00B058E2">
        <w:rPr>
          <w:bCs/>
          <w:color w:val="000000"/>
          <w:lang w:val="kk-KZ"/>
        </w:rPr>
        <w:t>6.</w:t>
      </w:r>
      <w:r w:rsidR="009B002E" w:rsidRPr="00B058E2">
        <w:rPr>
          <w:bCs/>
          <w:color w:val="000000"/>
          <w:lang w:val="kk-KZ"/>
        </w:rPr>
        <w:t xml:space="preserve"> Нет логической связи при составление монолога и диалога.составление диалога и монолога </w:t>
      </w:r>
    </w:p>
    <w:p w:rsidR="00C72A69" w:rsidRPr="00B058E2" w:rsidRDefault="00C72A69" w:rsidP="00B058E2">
      <w:pPr>
        <w:pStyle w:val="a4"/>
        <w:spacing w:before="0" w:beforeAutospacing="0" w:after="0"/>
        <w:rPr>
          <w:color w:val="000000"/>
          <w:lang w:val="kk-KZ"/>
        </w:rPr>
      </w:pPr>
      <w:r w:rsidRPr="00B058E2">
        <w:rPr>
          <w:b/>
          <w:bCs/>
          <w:color w:val="000000"/>
          <w:lang w:val="kk-KZ"/>
        </w:rPr>
        <w:t xml:space="preserve">7. </w:t>
      </w:r>
      <w:r w:rsidR="009B002E" w:rsidRPr="00B058E2">
        <w:rPr>
          <w:bCs/>
          <w:color w:val="000000"/>
          <w:lang w:val="kk-KZ"/>
        </w:rPr>
        <w:t xml:space="preserve"> Не правильное произношение специфических звуков.</w:t>
      </w:r>
    </w:p>
    <w:p w:rsidR="008103E0" w:rsidRPr="00B058E2" w:rsidRDefault="00C72A69" w:rsidP="00B058E2">
      <w:pPr>
        <w:pStyle w:val="a4"/>
        <w:spacing w:before="0" w:beforeAutospacing="0" w:after="0"/>
        <w:rPr>
          <w:color w:val="000000"/>
          <w:lang w:val="kk-KZ"/>
        </w:rPr>
      </w:pPr>
      <w:r w:rsidRPr="00B058E2">
        <w:rPr>
          <w:b/>
          <w:bCs/>
          <w:color w:val="000000"/>
          <w:lang w:val="kk-KZ"/>
        </w:rPr>
        <w:t>Причины допущенных ошибок:</w:t>
      </w:r>
      <w:r w:rsidRPr="00B058E2">
        <w:rPr>
          <w:lang w:val="kk-KZ"/>
        </w:rPr>
        <w:t xml:space="preserve"> </w:t>
      </w:r>
      <w:r w:rsidR="008103E0" w:rsidRPr="00B058E2">
        <w:rPr>
          <w:lang w:val="kk-KZ"/>
        </w:rPr>
        <w:t>нет системы</w:t>
      </w:r>
    </w:p>
    <w:p w:rsidR="00C72A69" w:rsidRPr="00B058E2" w:rsidRDefault="00C72A69" w:rsidP="00B058E2">
      <w:pPr>
        <w:pStyle w:val="a4"/>
        <w:spacing w:before="0" w:beforeAutospacing="0" w:after="0"/>
        <w:rPr>
          <w:color w:val="000000"/>
          <w:lang w:val="kk-KZ"/>
        </w:rPr>
      </w:pPr>
      <w:r w:rsidRPr="00B058E2">
        <w:rPr>
          <w:b/>
          <w:bCs/>
          <w:color w:val="000000"/>
        </w:rPr>
        <w:t>Пути их преодоления</w:t>
      </w:r>
      <w:r w:rsidRPr="00B058E2">
        <w:rPr>
          <w:color w:val="000000"/>
        </w:rPr>
        <w:t> (сроки ликвидации пробелов):</w:t>
      </w:r>
    </w:p>
    <w:p w:rsidR="00C72A69" w:rsidRPr="00B058E2" w:rsidRDefault="00C72A69" w:rsidP="00B058E2">
      <w:pPr>
        <w:pStyle w:val="a4"/>
        <w:spacing w:before="0" w:beforeAutospacing="0" w:after="0"/>
        <w:rPr>
          <w:color w:val="000000"/>
          <w:lang w:val="kk-KZ"/>
        </w:rPr>
      </w:pPr>
      <w:r w:rsidRPr="00B058E2">
        <w:rPr>
          <w:color w:val="000000"/>
          <w:lang w:val="kk-KZ"/>
        </w:rPr>
        <w:t>1.</w:t>
      </w:r>
      <w:r w:rsidR="009B002E" w:rsidRPr="00B058E2">
        <w:rPr>
          <w:color w:val="000000"/>
          <w:lang w:val="kk-KZ"/>
        </w:rPr>
        <w:t>Обогащение словарного запаса.</w:t>
      </w:r>
    </w:p>
    <w:p w:rsidR="00C72A69" w:rsidRPr="00B058E2" w:rsidRDefault="00C72A69" w:rsidP="00B058E2">
      <w:pPr>
        <w:pStyle w:val="a4"/>
        <w:spacing w:before="0" w:beforeAutospacing="0" w:after="0"/>
        <w:rPr>
          <w:color w:val="000000"/>
          <w:lang w:val="kk-KZ"/>
        </w:rPr>
      </w:pPr>
      <w:r w:rsidRPr="00B058E2">
        <w:rPr>
          <w:color w:val="000000"/>
          <w:lang w:val="kk-KZ"/>
        </w:rPr>
        <w:t>2.</w:t>
      </w:r>
      <w:r w:rsidR="009B002E" w:rsidRPr="00B058E2">
        <w:rPr>
          <w:color w:val="000000"/>
          <w:shd w:val="clear" w:color="auto" w:fill="F7F7F6"/>
        </w:rPr>
        <w:t xml:space="preserve"> </w:t>
      </w:r>
      <w:r w:rsidR="008103E0" w:rsidRPr="00B058E2">
        <w:rPr>
          <w:color w:val="000000"/>
          <w:shd w:val="clear" w:color="auto" w:fill="F7F7F6"/>
          <w:lang w:val="kk-KZ"/>
        </w:rPr>
        <w:t>С</w:t>
      </w:r>
      <w:proofErr w:type="spellStart"/>
      <w:r w:rsidR="008103E0" w:rsidRPr="00B058E2">
        <w:rPr>
          <w:color w:val="000000"/>
          <w:shd w:val="clear" w:color="auto" w:fill="F7F7F6"/>
        </w:rPr>
        <w:t>оздания</w:t>
      </w:r>
      <w:proofErr w:type="spellEnd"/>
      <w:r w:rsidR="008103E0" w:rsidRPr="00B058E2">
        <w:rPr>
          <w:color w:val="000000"/>
          <w:shd w:val="clear" w:color="auto" w:fill="F7F7F6"/>
        </w:rPr>
        <w:t xml:space="preserve"> коммуникативной обстановки на уроке</w:t>
      </w:r>
      <w:r w:rsidR="008103E0" w:rsidRPr="00B058E2">
        <w:rPr>
          <w:color w:val="000000"/>
          <w:shd w:val="clear" w:color="auto" w:fill="F7F7F6"/>
          <w:lang w:val="kk-KZ"/>
        </w:rPr>
        <w:t>, для развития языковых компетенций.</w:t>
      </w:r>
    </w:p>
    <w:p w:rsidR="00C72A69" w:rsidRPr="00B058E2" w:rsidRDefault="00C72A69" w:rsidP="00B058E2">
      <w:pPr>
        <w:pStyle w:val="a4"/>
        <w:spacing w:before="0" w:beforeAutospacing="0" w:after="0"/>
        <w:rPr>
          <w:color w:val="000000"/>
          <w:lang w:val="kk-KZ"/>
        </w:rPr>
      </w:pPr>
      <w:r w:rsidRPr="00B058E2">
        <w:rPr>
          <w:color w:val="000000"/>
          <w:lang w:val="kk-KZ"/>
        </w:rPr>
        <w:t>3.</w:t>
      </w:r>
      <w:r w:rsidR="008103E0" w:rsidRPr="00B058E2">
        <w:rPr>
          <w:color w:val="000000"/>
          <w:lang w:val="kk-KZ"/>
        </w:rPr>
        <w:t>Работа над ошибками.</w:t>
      </w:r>
      <w:r w:rsidRPr="00B058E2">
        <w:rPr>
          <w:color w:val="000000"/>
          <w:lang w:val="kk-KZ"/>
        </w:rPr>
        <w:t xml:space="preserve"> </w:t>
      </w:r>
    </w:p>
    <w:p w:rsidR="00C72A69" w:rsidRPr="00B058E2" w:rsidRDefault="00C72A69" w:rsidP="00B058E2">
      <w:pPr>
        <w:pStyle w:val="a4"/>
        <w:spacing w:before="0" w:beforeAutospacing="0" w:after="0"/>
        <w:rPr>
          <w:lang w:val="kk-KZ"/>
        </w:rPr>
      </w:pPr>
      <w:r w:rsidRPr="00B058E2">
        <w:rPr>
          <w:lang w:val="kk-KZ"/>
        </w:rPr>
        <w:t>4.</w:t>
      </w:r>
      <w:r w:rsidR="008103E0" w:rsidRPr="00B058E2">
        <w:rPr>
          <w:lang w:val="kk-KZ"/>
        </w:rPr>
        <w:t>Применение на уроке монолона, диалога, полилога.</w:t>
      </w:r>
    </w:p>
    <w:p w:rsidR="008103E0" w:rsidRPr="00B058E2" w:rsidRDefault="008103E0" w:rsidP="00B058E2">
      <w:pPr>
        <w:pStyle w:val="a4"/>
        <w:spacing w:before="0" w:beforeAutospacing="0" w:after="0"/>
        <w:rPr>
          <w:color w:val="000000"/>
          <w:lang w:val="kk-KZ"/>
        </w:rPr>
      </w:pPr>
      <w:r w:rsidRPr="00B058E2">
        <w:rPr>
          <w:color w:val="000000"/>
          <w:lang w:val="kk-KZ"/>
        </w:rPr>
        <w:t>5.Отработка грамматических структур.</w:t>
      </w:r>
    </w:p>
    <w:p w:rsidR="008103E0" w:rsidRPr="00B058E2" w:rsidRDefault="008103E0" w:rsidP="00B058E2">
      <w:pPr>
        <w:pStyle w:val="a4"/>
        <w:spacing w:before="0" w:beforeAutospacing="0" w:after="0"/>
        <w:rPr>
          <w:color w:val="000000"/>
          <w:lang w:val="kk-KZ"/>
        </w:rPr>
      </w:pPr>
      <w:r w:rsidRPr="00B058E2">
        <w:rPr>
          <w:color w:val="000000"/>
          <w:lang w:val="kk-KZ"/>
        </w:rPr>
        <w:t>6.Выполнение подобных упражнений.</w:t>
      </w:r>
    </w:p>
    <w:p w:rsidR="008103E0" w:rsidRPr="00B058E2" w:rsidRDefault="008103E0" w:rsidP="00B058E2">
      <w:pPr>
        <w:pStyle w:val="a4"/>
        <w:spacing w:before="0" w:beforeAutospacing="0" w:after="0"/>
        <w:rPr>
          <w:lang w:val="kk-KZ"/>
        </w:rPr>
      </w:pPr>
      <w:r w:rsidRPr="00B058E2">
        <w:rPr>
          <w:color w:val="000000"/>
          <w:lang w:val="kk-KZ"/>
        </w:rPr>
        <w:t>7..Анализ данных грамматических времен через сравнение с грамматическими временами родного языка.</w:t>
      </w:r>
    </w:p>
    <w:p w:rsidR="008103E0" w:rsidRPr="00B058E2" w:rsidRDefault="008103E0" w:rsidP="00B058E2">
      <w:pPr>
        <w:pStyle w:val="a4"/>
        <w:spacing w:before="0" w:beforeAutospacing="0" w:after="0"/>
        <w:rPr>
          <w:lang w:val="kk-KZ"/>
        </w:rPr>
      </w:pPr>
      <w:r w:rsidRPr="00B058E2">
        <w:rPr>
          <w:color w:val="000000"/>
          <w:shd w:val="clear" w:color="auto" w:fill="F7F7F6"/>
          <w:lang w:val="kk-KZ"/>
        </w:rPr>
        <w:t>8.С</w:t>
      </w:r>
      <w:proofErr w:type="spellStart"/>
      <w:r w:rsidRPr="00B058E2">
        <w:rPr>
          <w:color w:val="000000"/>
          <w:shd w:val="clear" w:color="auto" w:fill="F7F7F6"/>
        </w:rPr>
        <w:t>пособы</w:t>
      </w:r>
      <w:proofErr w:type="spellEnd"/>
      <w:r w:rsidRPr="00B058E2">
        <w:rPr>
          <w:color w:val="000000"/>
          <w:shd w:val="clear" w:color="auto" w:fill="F7F7F6"/>
        </w:rPr>
        <w:t xml:space="preserve"> создания диалогической речевой ситуации на уроке</w:t>
      </w:r>
    </w:p>
    <w:p w:rsidR="00C72A69" w:rsidRPr="00B058E2" w:rsidRDefault="00C72A69" w:rsidP="00B058E2">
      <w:pPr>
        <w:pStyle w:val="a4"/>
        <w:spacing w:before="0" w:beforeAutospacing="0" w:after="0"/>
        <w:rPr>
          <w:color w:val="000000"/>
          <w:lang w:val="kk-KZ"/>
        </w:rPr>
      </w:pPr>
      <w:r w:rsidRPr="00B058E2">
        <w:rPr>
          <w:b/>
          <w:bCs/>
          <w:color w:val="000000"/>
        </w:rPr>
        <w:t>Характеристика общего уровня подготовленности учащихся</w:t>
      </w:r>
      <w:r w:rsidRPr="00B058E2">
        <w:rPr>
          <w:color w:val="000000"/>
        </w:rPr>
        <w:t xml:space="preserve">: </w:t>
      </w:r>
    </w:p>
    <w:p w:rsidR="008103E0" w:rsidRPr="00B058E2" w:rsidRDefault="008103E0" w:rsidP="00B058E2">
      <w:pPr>
        <w:pStyle w:val="a4"/>
        <w:spacing w:before="0" w:beforeAutospacing="0" w:after="0"/>
        <w:rPr>
          <w:color w:val="000000"/>
        </w:rPr>
      </w:pPr>
      <w:r w:rsidRPr="00B058E2">
        <w:rPr>
          <w:color w:val="000000"/>
          <w:lang w:val="kk-KZ"/>
        </w:rPr>
        <w:t>Опираясь на базовое содержание учебного предмета казахский язык в 6 классе можно утверждать,что лексический материал усвоен на достаточном уровне.Учащиеся могут работать с текстом, могут отвечать на уточняющие вопросы. Грамматический аспект также усваивается,но некоторые темы вызывают затруднения</w:t>
      </w:r>
      <w:r w:rsidRPr="00B058E2">
        <w:rPr>
          <w:color w:val="000000"/>
        </w:rPr>
        <w:t>.</w:t>
      </w:r>
    </w:p>
    <w:p w:rsidR="00C72A69" w:rsidRPr="00B058E2" w:rsidRDefault="00C72A69" w:rsidP="00B058E2">
      <w:pPr>
        <w:pStyle w:val="a4"/>
        <w:spacing w:before="0" w:beforeAutospacing="0" w:after="0"/>
        <w:rPr>
          <w:color w:val="000000"/>
          <w:lang w:val="kk-KZ"/>
        </w:rPr>
      </w:pPr>
      <w:r w:rsidRPr="00B058E2">
        <w:rPr>
          <w:b/>
          <w:bCs/>
          <w:color w:val="000000"/>
        </w:rPr>
        <w:t>Выводы учителя из анализа работы</w:t>
      </w:r>
      <w:r w:rsidRPr="00B058E2">
        <w:rPr>
          <w:color w:val="000000"/>
        </w:rPr>
        <w:t xml:space="preserve">: </w:t>
      </w:r>
    </w:p>
    <w:p w:rsidR="00B058E2" w:rsidRPr="00B058E2" w:rsidRDefault="008103E0" w:rsidP="00B058E2">
      <w:pPr>
        <w:pStyle w:val="a4"/>
        <w:shd w:val="clear" w:color="auto" w:fill="FFFFFF"/>
        <w:spacing w:before="0" w:beforeAutospacing="0" w:after="0"/>
        <w:rPr>
          <w:color w:val="000000"/>
        </w:rPr>
      </w:pPr>
      <w:r w:rsidRPr="00B058E2">
        <w:rPr>
          <w:color w:val="000000"/>
          <w:shd w:val="clear" w:color="auto" w:fill="FFFFFF"/>
        </w:rPr>
        <w:t xml:space="preserve">Контрольная работа проводилась в </w:t>
      </w:r>
      <w:r w:rsidRPr="00B058E2">
        <w:rPr>
          <w:color w:val="000000"/>
          <w:shd w:val="clear" w:color="auto" w:fill="FFFFFF"/>
          <w:lang w:val="kk-KZ"/>
        </w:rPr>
        <w:t>6</w:t>
      </w:r>
      <w:r w:rsidRPr="00B058E2">
        <w:rPr>
          <w:color w:val="000000"/>
          <w:shd w:val="clear" w:color="auto" w:fill="FFFFFF"/>
        </w:rPr>
        <w:t xml:space="preserve"> классах. Уровень знаний– </w:t>
      </w:r>
      <w:proofErr w:type="gramStart"/>
      <w:r w:rsidRPr="00B058E2">
        <w:rPr>
          <w:color w:val="000000"/>
          <w:shd w:val="clear" w:color="auto" w:fill="FFFFFF"/>
        </w:rPr>
        <w:t>ср</w:t>
      </w:r>
      <w:proofErr w:type="gramEnd"/>
      <w:r w:rsidRPr="00B058E2">
        <w:rPr>
          <w:color w:val="000000"/>
          <w:shd w:val="clear" w:color="auto" w:fill="FFFFFF"/>
        </w:rPr>
        <w:t xml:space="preserve">едний. Контрольная работа состояла из </w:t>
      </w:r>
      <w:r w:rsidR="00800338">
        <w:rPr>
          <w:color w:val="000000"/>
          <w:shd w:val="clear" w:color="auto" w:fill="FFFFFF"/>
          <w:lang w:val="kk-KZ"/>
        </w:rPr>
        <w:t>-12 тем</w:t>
      </w:r>
      <w:r w:rsidRPr="00B058E2">
        <w:rPr>
          <w:color w:val="000000"/>
          <w:shd w:val="clear" w:color="auto" w:fill="FFFFFF"/>
          <w:lang w:val="kk-KZ"/>
        </w:rPr>
        <w:t xml:space="preserve">: </w:t>
      </w:r>
      <w:r w:rsidR="00C72A69" w:rsidRPr="00B058E2">
        <w:rPr>
          <w:color w:val="000000"/>
          <w:shd w:val="clear" w:color="auto" w:fill="FFFFFF"/>
          <w:lang w:val="kk-KZ"/>
        </w:rPr>
        <w:t xml:space="preserve"> </w:t>
      </w:r>
      <w:r w:rsidR="00C72A69" w:rsidRPr="00B058E2">
        <w:rPr>
          <w:noProof/>
          <w:lang w:val="kk-KZ"/>
        </w:rPr>
        <w:t xml:space="preserve">«Тіл үйренемін», </w:t>
      </w:r>
      <w:r w:rsidR="00C72A69" w:rsidRPr="00B058E2">
        <w:rPr>
          <w:lang w:val="kk-KZ"/>
        </w:rPr>
        <w:t xml:space="preserve">«Көлік түрлері. Мен мектепке немен барамын?» , «Астана, туған күніңмен» , «Табиғатты қорғайық», </w:t>
      </w:r>
      <w:r w:rsidR="00C72A69" w:rsidRPr="00B058E2">
        <w:rPr>
          <w:noProof/>
          <w:lang w:val="kk-KZ"/>
        </w:rPr>
        <w:t xml:space="preserve">«Кім және қайда?», </w:t>
      </w:r>
      <w:r w:rsidR="00C72A69" w:rsidRPr="00B058E2">
        <w:rPr>
          <w:lang w:val="kk-KZ"/>
        </w:rPr>
        <w:t xml:space="preserve">«Сүйікті кейіпкерім», </w:t>
      </w:r>
      <w:r w:rsidR="00C72A69" w:rsidRPr="00B058E2">
        <w:rPr>
          <w:noProof/>
          <w:lang w:val="kk-KZ"/>
        </w:rPr>
        <w:t>«Спортпен ай</w:t>
      </w:r>
      <w:r w:rsidRPr="00B058E2">
        <w:rPr>
          <w:noProof/>
          <w:lang w:val="kk-KZ"/>
        </w:rPr>
        <w:t>налысамыз», «Теледидар көремін»,</w:t>
      </w:r>
      <w:r w:rsidR="00C72A69" w:rsidRPr="00B058E2">
        <w:rPr>
          <w:caps/>
          <w:lang w:val="kk-KZ"/>
        </w:rPr>
        <w:t>«Ә</w:t>
      </w:r>
      <w:r w:rsidR="00C72A69" w:rsidRPr="00B058E2">
        <w:rPr>
          <w:lang w:val="kk-KZ"/>
        </w:rPr>
        <w:t>нші құмдар</w:t>
      </w:r>
      <w:r w:rsidR="00C72A69" w:rsidRPr="00B058E2">
        <w:rPr>
          <w:caps/>
          <w:lang w:val="kk-KZ"/>
        </w:rPr>
        <w:t>», «С</w:t>
      </w:r>
      <w:r w:rsidR="00C72A69" w:rsidRPr="00B058E2">
        <w:rPr>
          <w:lang w:val="kk-KZ"/>
        </w:rPr>
        <w:t>ен білесің бе?</w:t>
      </w:r>
      <w:r w:rsidR="00C72A69" w:rsidRPr="00B058E2">
        <w:rPr>
          <w:caps/>
          <w:lang w:val="kk-KZ"/>
        </w:rPr>
        <w:t xml:space="preserve">», </w:t>
      </w:r>
      <w:r w:rsidR="00C72A69" w:rsidRPr="00B058E2">
        <w:rPr>
          <w:noProof/>
          <w:lang w:val="kk-KZ"/>
        </w:rPr>
        <w:t xml:space="preserve">«Ол «Қызыл кітапқа» енген» , «Жаз қызықтары». </w:t>
      </w:r>
      <w:r w:rsidR="00B058E2" w:rsidRPr="00B058E2">
        <w:rPr>
          <w:bCs/>
          <w:color w:val="000000"/>
        </w:rPr>
        <w:t xml:space="preserve">В целом можно отметить, что работы учащихся были выполнены на оптимальном и допустимом уровне </w:t>
      </w:r>
      <w:proofErr w:type="spellStart"/>
      <w:r w:rsidR="00B058E2" w:rsidRPr="00B058E2">
        <w:rPr>
          <w:bCs/>
          <w:color w:val="000000"/>
        </w:rPr>
        <w:t>обученности</w:t>
      </w:r>
      <w:proofErr w:type="spellEnd"/>
      <w:r w:rsidR="00B058E2" w:rsidRPr="00B058E2">
        <w:rPr>
          <w:bCs/>
          <w:color w:val="000000"/>
        </w:rPr>
        <w:t>.</w:t>
      </w:r>
    </w:p>
    <w:p w:rsidR="00B058E2" w:rsidRPr="00B058E2" w:rsidRDefault="00C72A69" w:rsidP="00B058E2">
      <w:pPr>
        <w:widowControl w:val="0"/>
        <w:tabs>
          <w:tab w:val="left" w:pos="85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color w:val="000000"/>
          <w:sz w:val="24"/>
          <w:szCs w:val="24"/>
          <w:lang w:val="kk-KZ"/>
        </w:rPr>
        <w:t>4.</w:t>
      </w:r>
      <w:r w:rsidRPr="00B058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Дальнейшие цели и задачи обучения</w:t>
      </w:r>
      <w:r w:rsidRPr="00B058E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B058E2" w:rsidRPr="00B058E2" w:rsidRDefault="00B058E2" w:rsidP="00B058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color w:val="000000"/>
          <w:sz w:val="24"/>
          <w:szCs w:val="24"/>
          <w:lang w:val="kk-KZ"/>
        </w:rPr>
        <w:t>У</w:t>
      </w:r>
      <w:r w:rsidRPr="00B058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честь характер допущенных ошибок; организовать работу по ликвидации пробелов в знаниях путем усиленного контроля над выполнением домашнего задания и тренировки упражнений по темам, в которых допущены ошибки; расширять словарный запас обучающихся при помощи использования словообразовательных элементов</w:t>
      </w:r>
      <w:r w:rsidRPr="00B058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 xml:space="preserve">. 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П</w:t>
      </w:r>
      <w:proofErr w:type="spellStart"/>
      <w:r w:rsidRPr="00B058E2">
        <w:rPr>
          <w:rFonts w:ascii="Times New Roman" w:eastAsia="Times New Roman" w:hAnsi="Times New Roman" w:cs="Times New Roman"/>
          <w:sz w:val="24"/>
          <w:szCs w:val="24"/>
        </w:rPr>
        <w:t>рактиковать</w:t>
      </w:r>
      <w:proofErr w:type="spellEnd"/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подробный анализ и работу над ошибками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. У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>учителям–предметникам в ходе учебного процесса подбирать аналогичные задания, приближенные к данным контрольным срезам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C72A69" w:rsidRPr="00B058E2" w:rsidRDefault="00C72A69" w:rsidP="00B058E2">
      <w:pPr>
        <w:pStyle w:val="a4"/>
        <w:spacing w:before="0" w:beforeAutospacing="0" w:after="0"/>
        <w:rPr>
          <w:color w:val="000000"/>
        </w:rPr>
      </w:pPr>
      <w:r w:rsidRPr="00B058E2">
        <w:rPr>
          <w:b/>
          <w:bCs/>
          <w:color w:val="000000"/>
        </w:rPr>
        <w:t>Сравнительный анализ</w:t>
      </w:r>
    </w:p>
    <w:tbl>
      <w:tblPr>
        <w:tblStyle w:val="a5"/>
        <w:tblW w:w="0" w:type="auto"/>
        <w:tblLook w:val="04A0"/>
      </w:tblPr>
      <w:tblGrid>
        <w:gridCol w:w="1516"/>
        <w:gridCol w:w="3525"/>
        <w:gridCol w:w="2119"/>
      </w:tblGrid>
      <w:tr w:rsidR="00C72A69" w:rsidRPr="00B058E2" w:rsidTr="0091453A">
        <w:trPr>
          <w:trHeight w:val="812"/>
        </w:trPr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 xml:space="preserve">Качество </w:t>
            </w:r>
          </w:p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(</w:t>
            </w:r>
            <w:r w:rsidRPr="00B058E2">
              <w:rPr>
                <w:color w:val="000000"/>
                <w:lang w:val="en-US"/>
              </w:rPr>
              <w:t>IV</w:t>
            </w:r>
            <w:r w:rsidRPr="00B058E2">
              <w:rPr>
                <w:color w:val="000000"/>
                <w:lang w:val="kk-KZ"/>
              </w:rPr>
              <w:t>четверть)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 xml:space="preserve">Качество </w:t>
            </w:r>
          </w:p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(контрольный срез 2 полугодие)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 xml:space="preserve">Динамика </w:t>
            </w:r>
          </w:p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(2 четверть и срез)</w:t>
            </w:r>
          </w:p>
        </w:tc>
      </w:tr>
      <w:tr w:rsidR="00C72A69" w:rsidRPr="00B058E2" w:rsidTr="006E2F01">
        <w:trPr>
          <w:trHeight w:val="368"/>
        </w:trPr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55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58</w:t>
            </w:r>
          </w:p>
        </w:tc>
        <w:tc>
          <w:tcPr>
            <w:tcW w:w="0" w:type="auto"/>
          </w:tcPr>
          <w:p w:rsidR="00C72A69" w:rsidRPr="00B058E2" w:rsidRDefault="00C72A69" w:rsidP="00B058E2">
            <w:pPr>
              <w:pStyle w:val="a4"/>
              <w:spacing w:before="0" w:beforeAutospacing="0" w:after="0"/>
              <w:rPr>
                <w:color w:val="000000"/>
                <w:lang w:val="kk-KZ"/>
              </w:rPr>
            </w:pPr>
            <w:r w:rsidRPr="00B058E2">
              <w:rPr>
                <w:color w:val="000000"/>
                <w:lang w:val="kk-KZ"/>
              </w:rPr>
              <w:t>+3</w:t>
            </w:r>
          </w:p>
        </w:tc>
      </w:tr>
    </w:tbl>
    <w:p w:rsidR="00C72A69" w:rsidRPr="00B058E2" w:rsidRDefault="00C72A69" w:rsidP="00B058E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B058E2">
        <w:rPr>
          <w:rFonts w:ascii="Times New Roman" w:eastAsia="Times New Roman" w:hAnsi="Times New Roman" w:cs="Times New Roman"/>
          <w:sz w:val="24"/>
          <w:szCs w:val="24"/>
        </w:rPr>
        <w:t>В итоговой аттестации 201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7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>-201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8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учебного года приняли участие 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76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учеников основной школы из 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81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обучающихся. Это составило 9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3 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>% от об</w:t>
      </w:r>
      <w:r w:rsidR="004538AE" w:rsidRPr="00B058E2">
        <w:rPr>
          <w:rFonts w:ascii="Times New Roman" w:eastAsia="Times New Roman" w:hAnsi="Times New Roman" w:cs="Times New Roman"/>
          <w:sz w:val="24"/>
          <w:szCs w:val="24"/>
        </w:rPr>
        <w:t>щего числа</w:t>
      </w:r>
      <w:r w:rsidR="004538AE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B058E2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5 учащихся (9А-Гуль Богдан, Комаров Александр, 9В-Засядько Андрей) 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освобождены от итоговой аттестации по состоянию здоровья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B058E2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2 учащихся 9А </w:t>
      </w:r>
      <w:proofErr w:type="gramStart"/>
      <w:r w:rsidRPr="00B058E2">
        <w:rPr>
          <w:rFonts w:ascii="Times New Roman" w:hAnsi="Times New Roman" w:cs="Times New Roman"/>
          <w:bCs/>
          <w:sz w:val="24"/>
          <w:szCs w:val="24"/>
          <w:lang w:val="kk-KZ"/>
        </w:rPr>
        <w:t>класса-Могильная</w:t>
      </w:r>
      <w:proofErr w:type="gramEnd"/>
      <w:r w:rsidRPr="00B058E2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Елена, Кушерова Алина участву</w:t>
      </w:r>
      <w:r w:rsidR="004538AE" w:rsidRPr="00B058E2">
        <w:rPr>
          <w:rFonts w:ascii="Times New Roman" w:hAnsi="Times New Roman" w:cs="Times New Roman"/>
          <w:bCs/>
          <w:sz w:val="24"/>
          <w:szCs w:val="24"/>
          <w:lang w:val="kk-KZ"/>
        </w:rPr>
        <w:t>ют в спортивных соревнованиях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058E2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Сравнивая качество конец года и экзамена, 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качество знаний по 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экзамену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составило 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61 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%, что на 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7 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выше по сравнению с 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итогам года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tbl>
      <w:tblPr>
        <w:tblStyle w:val="a5"/>
        <w:tblW w:w="11024" w:type="dxa"/>
        <w:tblLayout w:type="fixed"/>
        <w:tblLook w:val="04A0"/>
      </w:tblPr>
      <w:tblGrid>
        <w:gridCol w:w="817"/>
        <w:gridCol w:w="709"/>
        <w:gridCol w:w="709"/>
        <w:gridCol w:w="567"/>
        <w:gridCol w:w="567"/>
        <w:gridCol w:w="567"/>
        <w:gridCol w:w="708"/>
        <w:gridCol w:w="567"/>
        <w:gridCol w:w="567"/>
        <w:gridCol w:w="570"/>
        <w:gridCol w:w="423"/>
        <w:gridCol w:w="708"/>
        <w:gridCol w:w="851"/>
        <w:gridCol w:w="992"/>
        <w:gridCol w:w="992"/>
        <w:gridCol w:w="710"/>
      </w:tblGrid>
      <w:tr w:rsidR="003B5953" w:rsidRPr="00B058E2" w:rsidTr="007062FC">
        <w:trPr>
          <w:trHeight w:val="37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830225" w:rsidP="00B058E2">
            <w:pPr>
              <w:jc w:val="center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в</w:t>
            </w:r>
            <w:r w:rsidR="003B5953" w:rsidRPr="00B058E2">
              <w:rPr>
                <w:sz w:val="24"/>
                <w:szCs w:val="24"/>
              </w:rPr>
              <w:t xml:space="preserve">сего </w:t>
            </w:r>
            <w:r w:rsidR="003B5953" w:rsidRPr="00B058E2">
              <w:rPr>
                <w:sz w:val="24"/>
                <w:szCs w:val="24"/>
                <w:lang w:val="kk-KZ"/>
              </w:rPr>
              <w:t>учащихся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830225" w:rsidP="00B058E2">
            <w:pPr>
              <w:jc w:val="center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к</w:t>
            </w:r>
            <w:proofErr w:type="spellStart"/>
            <w:r w:rsidR="003B5953" w:rsidRPr="00B058E2">
              <w:rPr>
                <w:sz w:val="24"/>
                <w:szCs w:val="24"/>
              </w:rPr>
              <w:t>оличество</w:t>
            </w:r>
            <w:proofErr w:type="spellEnd"/>
            <w:r w:rsidR="003B5953" w:rsidRPr="00B058E2">
              <w:rPr>
                <w:sz w:val="24"/>
                <w:szCs w:val="24"/>
              </w:rPr>
              <w:t xml:space="preserve"> учащихся</w:t>
            </w:r>
          </w:p>
          <w:p w:rsidR="003B5953" w:rsidRPr="00B058E2" w:rsidRDefault="003B5953" w:rsidP="00B058E2">
            <w:pPr>
              <w:jc w:val="center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  <w:lang w:val="kk-KZ"/>
              </w:rPr>
              <w:t xml:space="preserve">сдающих экзамена </w:t>
            </w:r>
            <w:r w:rsidRPr="00B058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center"/>
              <w:rPr>
                <w:b/>
                <w:bCs/>
                <w:sz w:val="24"/>
                <w:szCs w:val="24"/>
              </w:rPr>
            </w:pPr>
            <w:r w:rsidRPr="00B058E2">
              <w:rPr>
                <w:b/>
                <w:bCs/>
                <w:sz w:val="24"/>
                <w:szCs w:val="24"/>
              </w:rPr>
              <w:t>получили оценку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830225" w:rsidP="00B058E2">
            <w:pPr>
              <w:jc w:val="center"/>
              <w:rPr>
                <w:b/>
                <w:bCs/>
                <w:sz w:val="24"/>
                <w:szCs w:val="24"/>
              </w:rPr>
            </w:pPr>
            <w:r w:rsidRPr="00B058E2">
              <w:rPr>
                <w:b/>
                <w:bCs/>
                <w:sz w:val="24"/>
                <w:szCs w:val="24"/>
                <w:lang w:val="kk-KZ"/>
              </w:rPr>
              <w:t>у</w:t>
            </w:r>
            <w:proofErr w:type="spellStart"/>
            <w:r w:rsidR="003B5953" w:rsidRPr="00B058E2">
              <w:rPr>
                <w:b/>
                <w:bCs/>
                <w:sz w:val="24"/>
                <w:szCs w:val="24"/>
              </w:rPr>
              <w:t>спеваемость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830225" w:rsidP="00B058E2">
            <w:pPr>
              <w:jc w:val="center"/>
              <w:rPr>
                <w:b/>
                <w:bCs/>
                <w:sz w:val="24"/>
                <w:szCs w:val="24"/>
              </w:rPr>
            </w:pPr>
            <w:r w:rsidRPr="00B058E2">
              <w:rPr>
                <w:b/>
                <w:bCs/>
                <w:sz w:val="24"/>
                <w:szCs w:val="24"/>
                <w:lang w:val="kk-KZ"/>
              </w:rPr>
              <w:t>к</w:t>
            </w:r>
            <w:proofErr w:type="spellStart"/>
            <w:r w:rsidR="003B5953" w:rsidRPr="00B058E2">
              <w:rPr>
                <w:b/>
                <w:bCs/>
                <w:sz w:val="24"/>
                <w:szCs w:val="24"/>
              </w:rPr>
              <w:t>ачество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53" w:rsidRPr="00B058E2" w:rsidRDefault="00830225" w:rsidP="00B058E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B058E2">
              <w:rPr>
                <w:b/>
                <w:bCs/>
                <w:sz w:val="24"/>
                <w:szCs w:val="24"/>
                <w:lang w:val="kk-KZ"/>
              </w:rPr>
              <w:t>д</w:t>
            </w:r>
            <w:r w:rsidR="003B5953" w:rsidRPr="00B058E2">
              <w:rPr>
                <w:b/>
                <w:bCs/>
                <w:sz w:val="24"/>
                <w:szCs w:val="24"/>
                <w:lang w:val="kk-KZ"/>
              </w:rPr>
              <w:t>инамика</w:t>
            </w:r>
          </w:p>
        </w:tc>
      </w:tr>
      <w:tr w:rsidR="003B5953" w:rsidRPr="00B058E2" w:rsidTr="007062FC">
        <w:trPr>
          <w:trHeight w:val="63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53" w:rsidRPr="00B058E2" w:rsidRDefault="003B5953" w:rsidP="00B058E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53" w:rsidRPr="00B058E2" w:rsidRDefault="003B5953" w:rsidP="00B058E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center"/>
              <w:rPr>
                <w:b/>
                <w:bCs/>
                <w:sz w:val="24"/>
                <w:szCs w:val="24"/>
              </w:rPr>
            </w:pPr>
            <w:r w:rsidRPr="00B058E2">
              <w:rPr>
                <w:b/>
                <w:bCs/>
                <w:sz w:val="24"/>
                <w:szCs w:val="24"/>
              </w:rPr>
              <w:t>"5"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center"/>
              <w:rPr>
                <w:b/>
                <w:bCs/>
                <w:sz w:val="24"/>
                <w:szCs w:val="24"/>
              </w:rPr>
            </w:pPr>
            <w:r w:rsidRPr="00B058E2">
              <w:rPr>
                <w:b/>
                <w:bCs/>
                <w:sz w:val="24"/>
                <w:szCs w:val="24"/>
              </w:rPr>
              <w:t>"4"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center"/>
              <w:rPr>
                <w:b/>
                <w:bCs/>
                <w:sz w:val="24"/>
                <w:szCs w:val="24"/>
              </w:rPr>
            </w:pPr>
            <w:r w:rsidRPr="00B058E2">
              <w:rPr>
                <w:b/>
                <w:bCs/>
                <w:sz w:val="24"/>
                <w:szCs w:val="24"/>
              </w:rPr>
              <w:t>"3"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center"/>
              <w:rPr>
                <w:b/>
                <w:bCs/>
                <w:sz w:val="24"/>
                <w:szCs w:val="24"/>
              </w:rPr>
            </w:pPr>
            <w:r w:rsidRPr="00B058E2">
              <w:rPr>
                <w:b/>
                <w:bCs/>
                <w:sz w:val="24"/>
                <w:szCs w:val="24"/>
              </w:rPr>
              <w:t>"2"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center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 xml:space="preserve">показатель </w:t>
            </w:r>
            <w:proofErr w:type="gramStart"/>
            <w:r w:rsidRPr="00B058E2">
              <w:rPr>
                <w:sz w:val="24"/>
                <w:szCs w:val="24"/>
              </w:rPr>
              <w:t>в</w:t>
            </w:r>
            <w:proofErr w:type="gramEnd"/>
            <w:r w:rsidRPr="00B058E2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center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 xml:space="preserve">показатель </w:t>
            </w:r>
            <w:proofErr w:type="gramStart"/>
            <w:r w:rsidRPr="00B058E2">
              <w:rPr>
                <w:sz w:val="24"/>
                <w:szCs w:val="24"/>
              </w:rPr>
              <w:t>в</w:t>
            </w:r>
            <w:proofErr w:type="gramEnd"/>
            <w:r w:rsidRPr="00B058E2">
              <w:rPr>
                <w:sz w:val="24"/>
                <w:szCs w:val="24"/>
              </w:rPr>
              <w:t xml:space="preserve"> 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53" w:rsidRPr="00B058E2" w:rsidRDefault="003B5953" w:rsidP="00B058E2">
            <w:pPr>
              <w:jc w:val="center"/>
              <w:rPr>
                <w:sz w:val="24"/>
                <w:szCs w:val="24"/>
              </w:rPr>
            </w:pPr>
          </w:p>
        </w:tc>
      </w:tr>
      <w:tr w:rsidR="003B5953" w:rsidRPr="00B058E2" w:rsidTr="007062FC">
        <w:trPr>
          <w:trHeight w:val="105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53" w:rsidRPr="00B058E2" w:rsidRDefault="003B5953" w:rsidP="00B058E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rPr>
                <w:b/>
                <w:bCs/>
                <w:sz w:val="24"/>
                <w:szCs w:val="24"/>
              </w:rPr>
            </w:pPr>
            <w:r w:rsidRPr="00B058E2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 xml:space="preserve">% от общего числа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center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center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 xml:space="preserve">%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center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center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 xml:space="preserve">%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center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center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 xml:space="preserve">%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center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всего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center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 xml:space="preserve">%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 xml:space="preserve">за </w:t>
            </w:r>
            <w:proofErr w:type="spellStart"/>
            <w:r w:rsidRPr="00B058E2">
              <w:rPr>
                <w:sz w:val="24"/>
                <w:szCs w:val="24"/>
              </w:rPr>
              <w:t>уч</w:t>
            </w:r>
            <w:proofErr w:type="spellEnd"/>
            <w:r w:rsidRPr="00B058E2">
              <w:rPr>
                <w:sz w:val="24"/>
                <w:szCs w:val="24"/>
              </w:rPr>
              <w:t>.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по итогам экзамена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rPr>
                <w:sz w:val="24"/>
                <w:szCs w:val="24"/>
                <w:lang w:val="kk-KZ"/>
              </w:rPr>
            </w:pPr>
            <w:proofErr w:type="gramStart"/>
            <w:r w:rsidRPr="00B058E2">
              <w:rPr>
                <w:sz w:val="24"/>
                <w:szCs w:val="24"/>
              </w:rPr>
              <w:t xml:space="preserve">за </w:t>
            </w:r>
            <w:proofErr w:type="spellStart"/>
            <w:r w:rsidRPr="00B058E2">
              <w:rPr>
                <w:sz w:val="24"/>
                <w:szCs w:val="24"/>
              </w:rPr>
              <w:t>уч</w:t>
            </w:r>
            <w:proofErr w:type="spellEnd"/>
            <w:r w:rsidRPr="00B058E2">
              <w:rPr>
                <w:sz w:val="24"/>
                <w:szCs w:val="24"/>
              </w:rPr>
              <w:t>. год (итог.</w:t>
            </w:r>
            <w:proofErr w:type="gramEnd"/>
          </w:p>
          <w:p w:rsidR="003B5953" w:rsidRPr="00B058E2" w:rsidRDefault="003B5953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 xml:space="preserve">аттестация)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по итогам экзамена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53" w:rsidRPr="00B058E2" w:rsidRDefault="003B5953" w:rsidP="00B058E2">
            <w:pPr>
              <w:rPr>
                <w:sz w:val="24"/>
                <w:szCs w:val="24"/>
              </w:rPr>
            </w:pPr>
          </w:p>
        </w:tc>
      </w:tr>
      <w:tr w:rsidR="003B5953" w:rsidRPr="00B058E2" w:rsidTr="007062F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right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center"/>
              <w:rPr>
                <w:b/>
                <w:bCs/>
                <w:sz w:val="24"/>
                <w:szCs w:val="24"/>
              </w:rPr>
            </w:pPr>
            <w:r w:rsidRPr="00B058E2">
              <w:rPr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right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93,8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right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right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right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right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right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right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43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right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right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right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100</w:t>
            </w:r>
            <w:r w:rsidR="00830225" w:rsidRPr="00B058E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jc w:val="right"/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100</w:t>
            </w:r>
            <w:r w:rsidR="00830225" w:rsidRPr="00B058E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3B5953" w:rsidP="00B058E2">
            <w:pPr>
              <w:rPr>
                <w:sz w:val="24"/>
                <w:szCs w:val="24"/>
              </w:rPr>
            </w:pPr>
            <w:r w:rsidRPr="00B058E2">
              <w:rPr>
                <w:sz w:val="24"/>
                <w:szCs w:val="24"/>
              </w:rPr>
              <w:t>54</w:t>
            </w:r>
            <w:r w:rsidR="00830225" w:rsidRPr="00B058E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53" w:rsidRPr="00B058E2" w:rsidRDefault="00830225" w:rsidP="00B058E2">
            <w:pPr>
              <w:jc w:val="right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61</w:t>
            </w:r>
            <w:r w:rsidRPr="00B058E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53" w:rsidRPr="00B058E2" w:rsidRDefault="003B5953" w:rsidP="00B058E2">
            <w:pPr>
              <w:jc w:val="right"/>
              <w:rPr>
                <w:sz w:val="24"/>
                <w:szCs w:val="24"/>
                <w:lang w:val="kk-KZ"/>
              </w:rPr>
            </w:pPr>
            <w:r w:rsidRPr="00B058E2">
              <w:rPr>
                <w:sz w:val="24"/>
                <w:szCs w:val="24"/>
                <w:lang w:val="kk-KZ"/>
              </w:rPr>
              <w:t>+</w:t>
            </w:r>
            <w:r w:rsidR="00830225" w:rsidRPr="00B058E2">
              <w:rPr>
                <w:sz w:val="24"/>
                <w:szCs w:val="24"/>
                <w:lang w:val="kk-KZ"/>
              </w:rPr>
              <w:t>7</w:t>
            </w:r>
          </w:p>
        </w:tc>
      </w:tr>
    </w:tbl>
    <w:p w:rsidR="00B02D49" w:rsidRPr="00B058E2" w:rsidRDefault="008C0C27" w:rsidP="00B058E2">
      <w:pPr>
        <w:spacing w:after="0"/>
        <w:ind w:firstLine="708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в ходе итоговой аттестации за курс основного среднего образования </w:t>
      </w:r>
      <w:r w:rsidR="0050554F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71 </w:t>
      </w:r>
      <w:r w:rsidR="004538AE" w:rsidRPr="00B058E2">
        <w:rPr>
          <w:rFonts w:ascii="Times New Roman" w:eastAsia="Times New Roman" w:hAnsi="Times New Roman" w:cs="Times New Roman"/>
          <w:sz w:val="24"/>
          <w:szCs w:val="24"/>
        </w:rPr>
        <w:t>учащихся (</w:t>
      </w:r>
      <w:r w:rsidR="0050554F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94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%) подтвердили свои знания, </w:t>
      </w:r>
      <w:r w:rsidR="0050554F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6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учеников полу</w:t>
      </w:r>
      <w:r w:rsidR="0050554F" w:rsidRPr="00B058E2">
        <w:rPr>
          <w:rFonts w:ascii="Times New Roman" w:eastAsia="Times New Roman" w:hAnsi="Times New Roman" w:cs="Times New Roman"/>
          <w:sz w:val="24"/>
          <w:szCs w:val="24"/>
        </w:rPr>
        <w:t>чили оценки выше, чем годовые (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>7</w:t>
      </w:r>
      <w:r w:rsidR="0050554F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%), </w:t>
      </w:r>
      <w:r w:rsidR="0050554F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5 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ученик</w:t>
      </w:r>
      <w:r w:rsidR="0050554F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ов </w:t>
      </w:r>
      <w:r w:rsidR="0050554F" w:rsidRPr="00B058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>сдал</w:t>
      </w:r>
      <w:r w:rsidR="0050554F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и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экзамен ниже годовых результатов (</w:t>
      </w:r>
      <w:r w:rsidR="0050554F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6 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>%), тем самым показали достаточный  уровень знаний при стопроцентной успеваемости по предметам</w:t>
      </w:r>
      <w:r w:rsidR="00C72A69"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  <w:r w:rsidR="003B5953" w:rsidRPr="00B058E2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</w:t>
      </w:r>
    </w:p>
    <w:p w:rsidR="0025232E" w:rsidRPr="00B058E2" w:rsidRDefault="0025232E" w:rsidP="00B058E2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bCs/>
          <w:sz w:val="24"/>
          <w:szCs w:val="24"/>
          <w:lang w:val="kk-KZ"/>
        </w:rPr>
        <w:t>Повышение качества образования и эффективности учебно-воспитательного процесса происходит через осуществление инновационных преобразований в разработке и внедрении новых технологий обучения и воспитания.</w:t>
      </w:r>
    </w:p>
    <w:p w:rsidR="0025232E" w:rsidRPr="00B058E2" w:rsidRDefault="0025232E" w:rsidP="00B058E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bCs/>
          <w:sz w:val="24"/>
          <w:szCs w:val="24"/>
          <w:lang w:val="kk-KZ"/>
        </w:rPr>
        <w:t>Педагоги активно внедряют в практику работы следующие технологии:</w:t>
      </w:r>
      <w:r w:rsidR="0008496A" w:rsidRPr="00B058E2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B058E2">
        <w:rPr>
          <w:rFonts w:ascii="Times New Roman" w:hAnsi="Times New Roman" w:cs="Times New Roman"/>
          <w:bCs/>
          <w:sz w:val="24"/>
          <w:szCs w:val="24"/>
          <w:lang w:val="kk-KZ"/>
        </w:rPr>
        <w:t>ИКТ,</w:t>
      </w:r>
      <w:r w:rsidR="0008496A" w:rsidRPr="00B058E2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>д</w:t>
      </w:r>
      <w:proofErr w:type="spellStart"/>
      <w:r w:rsidRPr="00B058E2">
        <w:rPr>
          <w:rFonts w:ascii="Times New Roman" w:hAnsi="Times New Roman" w:cs="Times New Roman"/>
          <w:sz w:val="24"/>
          <w:szCs w:val="24"/>
        </w:rPr>
        <w:t>ифф</w:t>
      </w:r>
      <w:bookmarkStart w:id="0" w:name="_GoBack"/>
      <w:bookmarkEnd w:id="0"/>
      <w:r w:rsidRPr="00B058E2">
        <w:rPr>
          <w:rFonts w:ascii="Times New Roman" w:hAnsi="Times New Roman" w:cs="Times New Roman"/>
          <w:sz w:val="24"/>
          <w:szCs w:val="24"/>
        </w:rPr>
        <w:t>еренцированное</w:t>
      </w:r>
      <w:proofErr w:type="spellEnd"/>
      <w:r w:rsidRPr="00B058E2">
        <w:rPr>
          <w:rFonts w:ascii="Times New Roman" w:hAnsi="Times New Roman" w:cs="Times New Roman"/>
          <w:sz w:val="24"/>
          <w:szCs w:val="24"/>
        </w:rPr>
        <w:t xml:space="preserve"> обучение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>, р</w:t>
      </w:r>
      <w:proofErr w:type="spellStart"/>
      <w:r w:rsidRPr="00B058E2">
        <w:rPr>
          <w:rFonts w:ascii="Times New Roman" w:hAnsi="Times New Roman" w:cs="Times New Roman"/>
          <w:sz w:val="24"/>
          <w:szCs w:val="24"/>
        </w:rPr>
        <w:t>азвитие</w:t>
      </w:r>
      <w:proofErr w:type="spellEnd"/>
      <w:r w:rsidRPr="00B058E2">
        <w:rPr>
          <w:rFonts w:ascii="Times New Roman" w:hAnsi="Times New Roman" w:cs="Times New Roman"/>
          <w:sz w:val="24"/>
          <w:szCs w:val="24"/>
        </w:rPr>
        <w:t xml:space="preserve"> критического мышления через чтение и письмо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>, проблемное обучение, модульное обучение, и</w:t>
      </w:r>
      <w:proofErr w:type="spellStart"/>
      <w:r w:rsidRPr="00B058E2">
        <w:rPr>
          <w:rFonts w:ascii="Times New Roman" w:hAnsi="Times New Roman" w:cs="Times New Roman"/>
          <w:sz w:val="24"/>
          <w:szCs w:val="24"/>
        </w:rPr>
        <w:t>гровые</w:t>
      </w:r>
      <w:proofErr w:type="spellEnd"/>
      <w:r w:rsidRPr="00B058E2">
        <w:rPr>
          <w:rFonts w:ascii="Times New Roman" w:hAnsi="Times New Roman" w:cs="Times New Roman"/>
          <w:sz w:val="24"/>
          <w:szCs w:val="24"/>
        </w:rPr>
        <w:t xml:space="preserve"> технологии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>, з</w:t>
      </w:r>
      <w:proofErr w:type="spellStart"/>
      <w:r w:rsidRPr="00B058E2">
        <w:rPr>
          <w:rFonts w:ascii="Times New Roman" w:hAnsi="Times New Roman" w:cs="Times New Roman"/>
          <w:sz w:val="24"/>
          <w:szCs w:val="24"/>
        </w:rPr>
        <w:t>доровьесберегающие</w:t>
      </w:r>
      <w:proofErr w:type="spellEnd"/>
      <w:r w:rsidRPr="00B058E2">
        <w:rPr>
          <w:rFonts w:ascii="Times New Roman" w:hAnsi="Times New Roman" w:cs="Times New Roman"/>
          <w:sz w:val="24"/>
          <w:szCs w:val="24"/>
        </w:rPr>
        <w:t xml:space="preserve"> технологии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610692" w:rsidRPr="00B058E2" w:rsidRDefault="00610692" w:rsidP="00B058E2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058E2">
        <w:rPr>
          <w:rFonts w:ascii="Times New Roman" w:eastAsia="Times New Roman" w:hAnsi="Times New Roman" w:cs="Times New Roman"/>
          <w:sz w:val="24"/>
          <w:szCs w:val="24"/>
        </w:rPr>
        <w:t>Все учителя объединены в МО, кроме того в течение года создавались краткосрочные творческие группы по решению проблем, возникающих в УВП.</w:t>
      </w:r>
    </w:p>
    <w:p w:rsidR="00B862B2" w:rsidRPr="00B058E2" w:rsidRDefault="00B862B2" w:rsidP="00B058E2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058E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Выводы и решения</w:t>
      </w:r>
    </w:p>
    <w:p w:rsidR="00B862B2" w:rsidRPr="00B058E2" w:rsidRDefault="00B862B2" w:rsidP="00B058E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058E2">
        <w:rPr>
          <w:rFonts w:ascii="Times New Roman" w:hAnsi="Times New Roman" w:cs="Times New Roman"/>
          <w:sz w:val="24"/>
          <w:szCs w:val="24"/>
        </w:rPr>
        <w:t xml:space="preserve">      Работу МО учителей 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>казах</w:t>
      </w:r>
      <w:proofErr w:type="spellStart"/>
      <w:r w:rsidRPr="00B058E2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B058E2">
        <w:rPr>
          <w:rFonts w:ascii="Times New Roman" w:hAnsi="Times New Roman" w:cs="Times New Roman"/>
          <w:sz w:val="24"/>
          <w:szCs w:val="24"/>
        </w:rPr>
        <w:t xml:space="preserve"> языка и литературы можно признать удовлетворительной. </w:t>
      </w:r>
      <w:r w:rsidRPr="00B058E2">
        <w:rPr>
          <w:rFonts w:ascii="Times New Roman" w:hAnsi="Times New Roman" w:cs="Times New Roman"/>
          <w:sz w:val="24"/>
          <w:szCs w:val="24"/>
          <w:lang w:val="kk-KZ"/>
        </w:rPr>
        <w:t xml:space="preserve">В этом году  есть положительные тенденции в преподование предмета. </w:t>
      </w:r>
    </w:p>
    <w:p w:rsidR="00B862B2" w:rsidRPr="00B058E2" w:rsidRDefault="00B862B2" w:rsidP="00B058E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8E2">
        <w:rPr>
          <w:rFonts w:ascii="Times New Roman" w:hAnsi="Times New Roman" w:cs="Times New Roman"/>
          <w:b/>
          <w:bCs/>
          <w:sz w:val="24"/>
          <w:szCs w:val="24"/>
        </w:rPr>
        <w:t>Положительные тенденции в преподавании предмета.</w:t>
      </w:r>
    </w:p>
    <w:p w:rsidR="00B862B2" w:rsidRPr="00B058E2" w:rsidRDefault="00B862B2" w:rsidP="00B058E2">
      <w:pPr>
        <w:widowControl w:val="0"/>
        <w:numPr>
          <w:ilvl w:val="0"/>
          <w:numId w:val="26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внутри МО тесная взаимосвязь между педагогами, создана коллаборативная среда; </w:t>
      </w:r>
    </w:p>
    <w:p w:rsidR="00B862B2" w:rsidRPr="00B058E2" w:rsidRDefault="008174B7" w:rsidP="00B058E2">
      <w:pPr>
        <w:widowControl w:val="0"/>
        <w:numPr>
          <w:ilvl w:val="0"/>
          <w:numId w:val="26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8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п</w:t>
      </w:r>
      <w:proofErr w:type="spellStart"/>
      <w:r w:rsidR="00B862B2" w:rsidRPr="00B058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рименение</w:t>
      </w:r>
      <w:proofErr w:type="spellEnd"/>
      <w:r w:rsidR="00B862B2" w:rsidRPr="00B058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практике положительного опыта других учителей</w:t>
      </w:r>
      <w:r w:rsidR="00B862B2" w:rsidRPr="00B058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;</w:t>
      </w:r>
    </w:p>
    <w:p w:rsidR="0082656F" w:rsidRPr="00B058E2" w:rsidRDefault="0082656F" w:rsidP="00B058E2">
      <w:pPr>
        <w:widowControl w:val="0"/>
        <w:numPr>
          <w:ilvl w:val="0"/>
          <w:numId w:val="26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058E2">
        <w:rPr>
          <w:rFonts w:ascii="Times New Roman" w:eastAsia="Times New Roman" w:hAnsi="Times New Roman" w:cs="Times New Roman"/>
          <w:sz w:val="24"/>
          <w:szCs w:val="24"/>
        </w:rPr>
        <w:t>развитие инновационной активности большей части педагогов</w:t>
      </w:r>
      <w:proofErr w:type="gramStart"/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;</w:t>
      </w:r>
      <w:r w:rsidRPr="00B058E2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B058E2">
        <w:rPr>
          <w:rFonts w:ascii="Times New Roman" w:eastAsia="Times New Roman" w:hAnsi="Times New Roman" w:cs="Times New Roman"/>
          <w:sz w:val="24"/>
          <w:szCs w:val="24"/>
        </w:rPr>
        <w:t>о итогам учебного года сохраняется положительная динамика качества знаний;</w:t>
      </w:r>
    </w:p>
    <w:p w:rsidR="0082656F" w:rsidRPr="00B058E2" w:rsidRDefault="0082656F" w:rsidP="00B058E2">
      <w:pPr>
        <w:widowControl w:val="0"/>
        <w:numPr>
          <w:ilvl w:val="0"/>
          <w:numId w:val="26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п</w:t>
      </w:r>
      <w:proofErr w:type="spellStart"/>
      <w:r w:rsidRPr="00B058E2">
        <w:rPr>
          <w:rFonts w:ascii="Times New Roman" w:eastAsia="Times New Roman" w:hAnsi="Times New Roman" w:cs="Times New Roman"/>
          <w:sz w:val="24"/>
          <w:szCs w:val="24"/>
        </w:rPr>
        <w:t>едагоги</w:t>
      </w:r>
      <w:proofErr w:type="spellEnd"/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активно принимают участие в </w:t>
      </w:r>
      <w:r w:rsidR="007062FC" w:rsidRPr="00B058E2">
        <w:rPr>
          <w:rFonts w:ascii="Times New Roman" w:eastAsia="Times New Roman" w:hAnsi="Times New Roman" w:cs="Times New Roman"/>
          <w:sz w:val="24"/>
          <w:szCs w:val="24"/>
        </w:rPr>
        <w:t>дистанционных олимпиадах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;</w:t>
      </w:r>
    </w:p>
    <w:p w:rsidR="00B862B2" w:rsidRPr="00B058E2" w:rsidRDefault="00B862B2" w:rsidP="00B058E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8E2">
        <w:rPr>
          <w:rFonts w:ascii="Times New Roman" w:hAnsi="Times New Roman" w:cs="Times New Roman"/>
          <w:b/>
          <w:bCs/>
          <w:sz w:val="24"/>
          <w:szCs w:val="24"/>
        </w:rPr>
        <w:t xml:space="preserve">Факторы, препятствующие повышению качества преподавания </w:t>
      </w:r>
    </w:p>
    <w:p w:rsidR="0082656F" w:rsidRPr="00B058E2" w:rsidRDefault="00B862B2" w:rsidP="00B058E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b/>
          <w:bCs/>
          <w:sz w:val="24"/>
          <w:szCs w:val="24"/>
        </w:rPr>
        <w:t>предмета и развитию  профессиональной компетентности  педагогов.</w:t>
      </w:r>
    </w:p>
    <w:p w:rsidR="0082656F" w:rsidRPr="00B058E2" w:rsidRDefault="0082656F" w:rsidP="00B058E2">
      <w:pPr>
        <w:pStyle w:val="a3"/>
        <w:numPr>
          <w:ilvl w:val="0"/>
          <w:numId w:val="38"/>
        </w:numPr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н</w:t>
      </w:r>
      <w:proofErr w:type="spellStart"/>
      <w:r w:rsidRPr="00B058E2">
        <w:rPr>
          <w:rFonts w:ascii="Times New Roman" w:eastAsia="Times New Roman" w:hAnsi="Times New Roman" w:cs="Times New Roman"/>
          <w:sz w:val="24"/>
          <w:szCs w:val="24"/>
        </w:rPr>
        <w:t>едостаточная</w:t>
      </w:r>
      <w:proofErr w:type="spellEnd"/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работа по развитию 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мотивации педагогов и созданию мотивационной профессиональной среды, побуждающей учителей к работе над достижением требуемого качества образования;</w:t>
      </w:r>
    </w:p>
    <w:p w:rsidR="00B862B2" w:rsidRPr="00B058E2" w:rsidRDefault="00B862B2" w:rsidP="00B058E2">
      <w:pPr>
        <w:pStyle w:val="a3"/>
        <w:numPr>
          <w:ilvl w:val="0"/>
          <w:numId w:val="16"/>
        </w:numPr>
        <w:tabs>
          <w:tab w:val="clear" w:pos="0"/>
          <w:tab w:val="num" w:pos="-284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снижена работа по организации исследовательской и проектной деятельности учащихся;</w:t>
      </w:r>
    </w:p>
    <w:p w:rsidR="00B862B2" w:rsidRPr="00B058E2" w:rsidRDefault="00B862B2" w:rsidP="00B058E2">
      <w:pPr>
        <w:pStyle w:val="a3"/>
        <w:numPr>
          <w:ilvl w:val="0"/>
          <w:numId w:val="16"/>
        </w:numPr>
        <w:tabs>
          <w:tab w:val="clear" w:pos="0"/>
          <w:tab w:val="num" w:pos="-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58E2">
        <w:rPr>
          <w:rFonts w:ascii="Times New Roman" w:eastAsia="Times New Roman" w:hAnsi="Times New Roman" w:cs="Times New Roman"/>
          <w:bCs/>
          <w:sz w:val="24"/>
          <w:szCs w:val="24"/>
        </w:rPr>
        <w:t xml:space="preserve">недостаточное количество публикаций в областных и республиканских </w:t>
      </w:r>
      <w:r w:rsidRPr="00B058E2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издания</w:t>
      </w:r>
      <w:proofErr w:type="spellStart"/>
      <w:r w:rsidRPr="00B058E2"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proofErr w:type="spellEnd"/>
      <w:r w:rsidRPr="00B058E2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82656F" w:rsidRPr="00B058E2" w:rsidRDefault="0082656F" w:rsidP="00B058E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с</w:t>
      </w:r>
      <w:proofErr w:type="spellStart"/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амообразовательная</w:t>
      </w:r>
      <w:proofErr w:type="spellEnd"/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работа  учителей, как и работа над проблемой МО носит малопродуктивный характер ввиду отсутствия конечного результата - все заканчивается выступлением на МО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;</w:t>
      </w:r>
    </w:p>
    <w:p w:rsidR="0082656F" w:rsidRPr="00B058E2" w:rsidRDefault="0082656F" w:rsidP="00B058E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058E2">
        <w:rPr>
          <w:rFonts w:ascii="Times New Roman" w:hAnsi="Times New Roman" w:cs="Times New Roman"/>
          <w:sz w:val="24"/>
          <w:szCs w:val="24"/>
        </w:rPr>
        <w:t xml:space="preserve">однотипность построения уроков и монологическая речь учителя, и отсутствие практики, именно говорения и практики использования развития речи; </w:t>
      </w:r>
    </w:p>
    <w:p w:rsidR="0082656F" w:rsidRPr="00B058E2" w:rsidRDefault="0082656F" w:rsidP="00B058E2">
      <w:pPr>
        <w:pStyle w:val="a3"/>
        <w:numPr>
          <w:ilvl w:val="0"/>
          <w:numId w:val="16"/>
        </w:numPr>
        <w:tabs>
          <w:tab w:val="num" w:pos="-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58E2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низкое участие в профессиональных конкурсах;</w:t>
      </w:r>
    </w:p>
    <w:p w:rsidR="00B862B2" w:rsidRPr="00B058E2" w:rsidRDefault="00B862B2" w:rsidP="00B058E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B058E2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B058E2">
        <w:rPr>
          <w:rFonts w:ascii="Times New Roman" w:hAnsi="Times New Roman" w:cs="Times New Roman"/>
          <w:b/>
          <w:bCs/>
          <w:sz w:val="24"/>
          <w:szCs w:val="24"/>
        </w:rPr>
        <w:t xml:space="preserve">. Приоритетные </w:t>
      </w:r>
      <w:proofErr w:type="gramStart"/>
      <w:r w:rsidRPr="00B058E2">
        <w:rPr>
          <w:rFonts w:ascii="Times New Roman" w:hAnsi="Times New Roman" w:cs="Times New Roman"/>
          <w:b/>
          <w:bCs/>
          <w:sz w:val="24"/>
          <w:szCs w:val="24"/>
        </w:rPr>
        <w:t>направления  в</w:t>
      </w:r>
      <w:proofErr w:type="gramEnd"/>
      <w:r w:rsidRPr="00B058E2">
        <w:rPr>
          <w:rFonts w:ascii="Times New Roman" w:hAnsi="Times New Roman" w:cs="Times New Roman"/>
          <w:b/>
          <w:bCs/>
          <w:sz w:val="24"/>
          <w:szCs w:val="24"/>
        </w:rPr>
        <w:t xml:space="preserve">   деятельности организаций и органов образования по повышению  качества   преподавания  предмета в 201</w:t>
      </w:r>
      <w:r w:rsidRPr="00B058E2">
        <w:rPr>
          <w:rFonts w:ascii="Times New Roman" w:hAnsi="Times New Roman" w:cs="Times New Roman"/>
          <w:b/>
          <w:bCs/>
          <w:sz w:val="24"/>
          <w:szCs w:val="24"/>
          <w:lang w:val="kk-KZ"/>
        </w:rPr>
        <w:t>7</w:t>
      </w:r>
      <w:r w:rsidRPr="00B058E2">
        <w:rPr>
          <w:rFonts w:ascii="Times New Roman" w:hAnsi="Times New Roman" w:cs="Times New Roman"/>
          <w:b/>
          <w:bCs/>
          <w:sz w:val="24"/>
          <w:szCs w:val="24"/>
        </w:rPr>
        <w:t>-201</w:t>
      </w:r>
      <w:r w:rsidRPr="00B058E2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8 </w:t>
      </w:r>
      <w:r w:rsidRPr="00B058E2">
        <w:rPr>
          <w:rFonts w:ascii="Times New Roman" w:hAnsi="Times New Roman" w:cs="Times New Roman"/>
          <w:b/>
          <w:bCs/>
          <w:sz w:val="24"/>
          <w:szCs w:val="24"/>
        </w:rPr>
        <w:t xml:space="preserve">учебном году. </w:t>
      </w:r>
    </w:p>
    <w:p w:rsidR="007062FC" w:rsidRPr="00B058E2" w:rsidRDefault="007062FC" w:rsidP="00B058E2">
      <w:pPr>
        <w:spacing w:after="0" w:line="215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Исходя из вышеизложенного, школьное методическое объединение учителей </w:t>
      </w: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казах</w:t>
      </w:r>
      <w:proofErr w:type="spellStart"/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proofErr w:type="spellEnd"/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языка и литературы ставит перед собой следующие задачи:</w:t>
      </w:r>
    </w:p>
    <w:p w:rsidR="0082656F" w:rsidRPr="00B058E2" w:rsidRDefault="0082656F" w:rsidP="00B058E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8E2">
        <w:rPr>
          <w:rFonts w:ascii="Times New Roman" w:eastAsia="Times New Roman" w:hAnsi="Times New Roman" w:cs="Times New Roman"/>
          <w:sz w:val="24"/>
          <w:szCs w:val="24"/>
        </w:rPr>
        <w:t>осваивать современные технологии и методики обучения и воспитания в рамках обновления содержания образования, с целью повышения качества;</w:t>
      </w:r>
    </w:p>
    <w:p w:rsidR="0082656F" w:rsidRPr="00B058E2" w:rsidRDefault="0082656F" w:rsidP="00B058E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о</w:t>
      </w:r>
      <w:proofErr w:type="spellStart"/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беспечение</w:t>
      </w:r>
      <w:proofErr w:type="spellEnd"/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непрерывного профессионального развития педагогов через разнообразные формы повышения квалификации как </w:t>
      </w:r>
      <w:proofErr w:type="spellStart"/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внутришкольные</w:t>
      </w:r>
      <w:proofErr w:type="spellEnd"/>
      <w:r w:rsidRPr="00B058E2">
        <w:rPr>
          <w:rFonts w:ascii="Times New Roman" w:eastAsia="Times New Roman" w:hAnsi="Times New Roman" w:cs="Times New Roman"/>
          <w:color w:val="000000"/>
          <w:sz w:val="24"/>
          <w:szCs w:val="24"/>
        </w:rPr>
        <w:t>, так и внешкольные</w:t>
      </w:r>
    </w:p>
    <w:p w:rsidR="00B862B2" w:rsidRPr="00B058E2" w:rsidRDefault="00B862B2" w:rsidP="00B058E2">
      <w:pPr>
        <w:widowControl w:val="0"/>
        <w:numPr>
          <w:ilvl w:val="0"/>
          <w:numId w:val="18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о</w:t>
      </w:r>
      <w:proofErr w:type="spellStart"/>
      <w:r w:rsidRPr="00B058E2">
        <w:rPr>
          <w:rFonts w:ascii="Times New Roman" w:eastAsia="Times New Roman" w:hAnsi="Times New Roman" w:cs="Times New Roman"/>
          <w:sz w:val="24"/>
          <w:szCs w:val="24"/>
        </w:rPr>
        <w:t>рганизовать</w:t>
      </w:r>
      <w:proofErr w:type="spellEnd"/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целенаправленную работу учителей с одаренными учащимися через организацию ШОР, подготовку  учащихся для участия в НПК, творческих конкурсах</w:t>
      </w:r>
      <w:r w:rsidRPr="00B058E2">
        <w:rPr>
          <w:rFonts w:ascii="Times New Roman" w:eastAsia="Times New Roman" w:hAnsi="Times New Roman" w:cs="Times New Roman"/>
          <w:sz w:val="24"/>
          <w:szCs w:val="24"/>
          <w:lang w:val="kk-KZ"/>
        </w:rPr>
        <w:t>;</w:t>
      </w:r>
    </w:p>
    <w:p w:rsidR="00B862B2" w:rsidRPr="00B058E2" w:rsidRDefault="00B862B2" w:rsidP="00B058E2">
      <w:pPr>
        <w:pStyle w:val="c8"/>
        <w:numPr>
          <w:ilvl w:val="0"/>
          <w:numId w:val="17"/>
        </w:numPr>
        <w:tabs>
          <w:tab w:val="clear" w:pos="-284"/>
          <w:tab w:val="num" w:pos="0"/>
        </w:tabs>
        <w:spacing w:before="0" w:after="0"/>
        <w:ind w:left="0"/>
        <w:jc w:val="both"/>
        <w:rPr>
          <w:rFonts w:cs="Times New Roman"/>
        </w:rPr>
      </w:pPr>
      <w:r w:rsidRPr="00B058E2">
        <w:rPr>
          <w:rFonts w:cs="Times New Roman"/>
          <w:lang w:val="kk-KZ"/>
        </w:rPr>
        <w:t xml:space="preserve">активизация работы МО по созданию дидактико-методического обеспечения уроков,  взаимопосещению уроков казахского языка  и казахской литературы </w:t>
      </w:r>
      <w:r w:rsidRPr="00B058E2">
        <w:rPr>
          <w:rFonts w:cs="Times New Roman"/>
        </w:rPr>
        <w:t>по определенной тематике с последующим самоанализом достигнутых результатов</w:t>
      </w:r>
      <w:r w:rsidRPr="00B058E2">
        <w:rPr>
          <w:rFonts w:cs="Times New Roman"/>
          <w:lang w:val="kk-KZ"/>
        </w:rPr>
        <w:t>;</w:t>
      </w:r>
    </w:p>
    <w:p w:rsidR="00B862B2" w:rsidRPr="00B058E2" w:rsidRDefault="00B862B2" w:rsidP="00B058E2">
      <w:pPr>
        <w:pStyle w:val="c8"/>
        <w:numPr>
          <w:ilvl w:val="0"/>
          <w:numId w:val="17"/>
        </w:numPr>
        <w:tabs>
          <w:tab w:val="clear" w:pos="-284"/>
          <w:tab w:val="num" w:pos="0"/>
        </w:tabs>
        <w:spacing w:before="0" w:after="0"/>
        <w:ind w:left="0"/>
        <w:jc w:val="both"/>
        <w:rPr>
          <w:rFonts w:cs="Times New Roman"/>
        </w:rPr>
      </w:pPr>
      <w:r w:rsidRPr="00B058E2">
        <w:rPr>
          <w:rFonts w:cs="Times New Roman"/>
          <w:lang w:val="kk-KZ"/>
        </w:rPr>
        <w:t>публикация в областных, республиканских изданиях;</w:t>
      </w:r>
    </w:p>
    <w:p w:rsidR="00B862B2" w:rsidRPr="00B058E2" w:rsidRDefault="00B862B2" w:rsidP="00B058E2">
      <w:pPr>
        <w:pStyle w:val="c8"/>
        <w:numPr>
          <w:ilvl w:val="0"/>
          <w:numId w:val="17"/>
        </w:numPr>
        <w:tabs>
          <w:tab w:val="clear" w:pos="-284"/>
          <w:tab w:val="num" w:pos="0"/>
        </w:tabs>
        <w:spacing w:before="0" w:after="0"/>
        <w:ind w:left="0"/>
        <w:jc w:val="both"/>
        <w:rPr>
          <w:rFonts w:cs="Times New Roman"/>
        </w:rPr>
      </w:pPr>
      <w:r w:rsidRPr="00B058E2">
        <w:rPr>
          <w:rFonts w:cs="Times New Roman"/>
          <w:lang w:val="kk-KZ"/>
        </w:rPr>
        <w:t xml:space="preserve">использование альтернативных форм обучения учащихся (дистанционное, индивидуальный образовательный маршрут, организация исследовательской </w:t>
      </w:r>
      <w:r w:rsidRPr="00B058E2">
        <w:rPr>
          <w:rFonts w:cs="Times New Roman"/>
        </w:rPr>
        <w:t>и проектной деятельности.</w:t>
      </w:r>
    </w:p>
    <w:p w:rsidR="00B862B2" w:rsidRPr="00B058E2" w:rsidRDefault="00B862B2" w:rsidP="00B058E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62B2" w:rsidRPr="00B058E2" w:rsidRDefault="00B862B2" w:rsidP="00B058E2">
      <w:pPr>
        <w:spacing w:after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B058E2"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</w:r>
    </w:p>
    <w:p w:rsidR="00B862B2" w:rsidRPr="00B058E2" w:rsidRDefault="00B862B2" w:rsidP="00B058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Директор КГУ «Средняя школа №1» </w:t>
      </w:r>
    </w:p>
    <w:p w:rsidR="00B862B2" w:rsidRPr="00B058E2" w:rsidRDefault="00B862B2" w:rsidP="00B058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58E2">
        <w:rPr>
          <w:rFonts w:ascii="Times New Roman" w:eastAsia="Times New Roman" w:hAnsi="Times New Roman" w:cs="Times New Roman"/>
          <w:sz w:val="24"/>
          <w:szCs w:val="24"/>
        </w:rPr>
        <w:t>акимата</w:t>
      </w:r>
      <w:proofErr w:type="spellEnd"/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города Рудного»                                              </w:t>
      </w:r>
      <w:proofErr w:type="spellStart"/>
      <w:r w:rsidRPr="00B058E2">
        <w:rPr>
          <w:rFonts w:ascii="Times New Roman" w:eastAsia="Times New Roman" w:hAnsi="Times New Roman" w:cs="Times New Roman"/>
          <w:sz w:val="24"/>
          <w:szCs w:val="24"/>
        </w:rPr>
        <w:t>Тасбаева</w:t>
      </w:r>
      <w:proofErr w:type="spellEnd"/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М.А.</w:t>
      </w:r>
    </w:p>
    <w:p w:rsidR="00B862B2" w:rsidRPr="00B058E2" w:rsidRDefault="00B862B2" w:rsidP="00B058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62B2" w:rsidRPr="00B058E2" w:rsidRDefault="00B862B2" w:rsidP="00B058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Исп. </w:t>
      </w:r>
      <w:proofErr w:type="spellStart"/>
      <w:r w:rsidRPr="00B058E2">
        <w:rPr>
          <w:rFonts w:ascii="Times New Roman" w:eastAsia="Times New Roman" w:hAnsi="Times New Roman" w:cs="Times New Roman"/>
          <w:sz w:val="24"/>
          <w:szCs w:val="24"/>
        </w:rPr>
        <w:t>Шалдыбаева</w:t>
      </w:r>
      <w:proofErr w:type="spellEnd"/>
      <w:r w:rsidRPr="00B058E2">
        <w:rPr>
          <w:rFonts w:ascii="Times New Roman" w:eastAsia="Times New Roman" w:hAnsi="Times New Roman" w:cs="Times New Roman"/>
          <w:sz w:val="24"/>
          <w:szCs w:val="24"/>
        </w:rPr>
        <w:t xml:space="preserve"> Б.Т., </w:t>
      </w:r>
    </w:p>
    <w:p w:rsidR="00B862B2" w:rsidRPr="00B058E2" w:rsidRDefault="00B862B2" w:rsidP="00B058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8E2">
        <w:rPr>
          <w:rFonts w:ascii="Times New Roman" w:eastAsia="Times New Roman" w:hAnsi="Times New Roman" w:cs="Times New Roman"/>
          <w:sz w:val="24"/>
          <w:szCs w:val="24"/>
        </w:rPr>
        <w:t>руководитель МО учителей казахского языка и литературы</w:t>
      </w:r>
    </w:p>
    <w:p w:rsidR="00B862B2" w:rsidRPr="00B058E2" w:rsidRDefault="00B862B2" w:rsidP="00B058E2">
      <w:pPr>
        <w:spacing w:after="0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8C0C27" w:rsidRPr="00B058E2" w:rsidRDefault="008C0C27" w:rsidP="00B058E2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C0C27" w:rsidRPr="00B058E2" w:rsidRDefault="008C0C27" w:rsidP="00B058E2">
      <w:pPr>
        <w:pStyle w:val="a3"/>
        <w:spacing w:after="0"/>
        <w:ind w:left="0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C0C27" w:rsidRPr="00B058E2" w:rsidSect="003A40E9">
      <w:pgSz w:w="11906" w:h="16838"/>
      <w:pgMar w:top="851" w:right="851" w:bottom="851" w:left="851" w:header="709" w:footer="709" w:gutter="0"/>
      <w:pgBorders w:display="firstPage"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EC1" w:rsidRDefault="007C1EC1" w:rsidP="003A40E9">
      <w:pPr>
        <w:spacing w:after="0" w:line="240" w:lineRule="auto"/>
      </w:pPr>
      <w:r>
        <w:separator/>
      </w:r>
    </w:p>
  </w:endnote>
  <w:endnote w:type="continuationSeparator" w:id="0">
    <w:p w:rsidR="007C1EC1" w:rsidRDefault="007C1EC1" w:rsidP="003A4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EC1" w:rsidRDefault="007C1EC1" w:rsidP="003A40E9">
      <w:pPr>
        <w:spacing w:after="0" w:line="240" w:lineRule="auto"/>
      </w:pPr>
      <w:r>
        <w:separator/>
      </w:r>
    </w:p>
  </w:footnote>
  <w:footnote w:type="continuationSeparator" w:id="0">
    <w:p w:rsidR="007C1EC1" w:rsidRDefault="007C1EC1" w:rsidP="003A40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571" w:hanging="72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9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8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5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40" w:hanging="21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644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-284"/>
        </w:tabs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2A46F52"/>
    <w:multiLevelType w:val="hybridMultilevel"/>
    <w:tmpl w:val="C4627F88"/>
    <w:lvl w:ilvl="0" w:tplc="6DDAE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D6469F"/>
    <w:multiLevelType w:val="multilevel"/>
    <w:tmpl w:val="2D964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40014C5"/>
    <w:multiLevelType w:val="multilevel"/>
    <w:tmpl w:val="F9A271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08583DEA"/>
    <w:multiLevelType w:val="hybridMultilevel"/>
    <w:tmpl w:val="0A76A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EC1230"/>
    <w:multiLevelType w:val="multilevel"/>
    <w:tmpl w:val="F3FE1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CD50342"/>
    <w:multiLevelType w:val="hybridMultilevel"/>
    <w:tmpl w:val="A1860E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FC2CA4"/>
    <w:multiLevelType w:val="multilevel"/>
    <w:tmpl w:val="B344EEE6"/>
    <w:lvl w:ilvl="0">
      <w:start w:val="1"/>
      <w:numFmt w:val="upperRoman"/>
      <w:lvlText w:val="%1."/>
      <w:lvlJc w:val="left"/>
      <w:pPr>
        <w:ind w:left="1571" w:hanging="720"/>
      </w:pPr>
    </w:lvl>
    <w:lvl w:ilvl="1">
      <w:start w:val="3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110" w:hanging="720"/>
      </w:pPr>
    </w:lvl>
    <w:lvl w:ilvl="3">
      <w:start w:val="1"/>
      <w:numFmt w:val="decimal"/>
      <w:isLgl/>
      <w:lvlText w:val="%1.%2.%3.%4."/>
      <w:lvlJc w:val="left"/>
      <w:pPr>
        <w:ind w:left="1485" w:hanging="1080"/>
      </w:pPr>
    </w:lvl>
    <w:lvl w:ilvl="4">
      <w:start w:val="1"/>
      <w:numFmt w:val="decimal"/>
      <w:isLgl/>
      <w:lvlText w:val="%1.%2.%3.%4.%5."/>
      <w:lvlJc w:val="left"/>
      <w:pPr>
        <w:ind w:left="1500" w:hanging="1080"/>
      </w:pPr>
    </w:lvl>
    <w:lvl w:ilvl="5">
      <w:start w:val="1"/>
      <w:numFmt w:val="decimal"/>
      <w:isLgl/>
      <w:lvlText w:val="%1.%2.%3.%4.%5.%6."/>
      <w:lvlJc w:val="left"/>
      <w:pPr>
        <w:ind w:left="1875" w:hanging="1440"/>
      </w:pPr>
    </w:lvl>
    <w:lvl w:ilvl="6">
      <w:start w:val="1"/>
      <w:numFmt w:val="decimal"/>
      <w:isLgl/>
      <w:lvlText w:val="%1.%2.%3.%4.%5.%6.%7."/>
      <w:lvlJc w:val="left"/>
      <w:pPr>
        <w:ind w:left="2250" w:hanging="1800"/>
      </w:p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</w:lvl>
  </w:abstractNum>
  <w:abstractNum w:abstractNumId="12">
    <w:nsid w:val="13141D6A"/>
    <w:multiLevelType w:val="multilevel"/>
    <w:tmpl w:val="512C9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3D0461A"/>
    <w:multiLevelType w:val="hybridMultilevel"/>
    <w:tmpl w:val="094C0CDC"/>
    <w:lvl w:ilvl="0" w:tplc="3C9691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926B87"/>
    <w:multiLevelType w:val="hybridMultilevel"/>
    <w:tmpl w:val="C072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ED21F4"/>
    <w:multiLevelType w:val="hybridMultilevel"/>
    <w:tmpl w:val="AB78B8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7829F3"/>
    <w:multiLevelType w:val="hybridMultilevel"/>
    <w:tmpl w:val="E27646E8"/>
    <w:lvl w:ilvl="0" w:tplc="0419000B">
      <w:start w:val="1"/>
      <w:numFmt w:val="bullet"/>
      <w:lvlText w:val=""/>
      <w:lvlJc w:val="left"/>
      <w:pPr>
        <w:ind w:left="22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7">
    <w:nsid w:val="21BD1578"/>
    <w:multiLevelType w:val="hybridMultilevel"/>
    <w:tmpl w:val="B6F2F860"/>
    <w:lvl w:ilvl="0" w:tplc="6DDAE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7077AF"/>
    <w:multiLevelType w:val="hybridMultilevel"/>
    <w:tmpl w:val="8E8ABBD6"/>
    <w:lvl w:ilvl="0" w:tplc="3C9691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C36CC9"/>
    <w:multiLevelType w:val="hybridMultilevel"/>
    <w:tmpl w:val="60FC1E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9B02D6"/>
    <w:multiLevelType w:val="multilevel"/>
    <w:tmpl w:val="10FE2AB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38380965"/>
    <w:multiLevelType w:val="multilevel"/>
    <w:tmpl w:val="34FAEB6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>
    <w:nsid w:val="477803EA"/>
    <w:multiLevelType w:val="hybridMultilevel"/>
    <w:tmpl w:val="CD2EF25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8C60B73"/>
    <w:multiLevelType w:val="hybridMultilevel"/>
    <w:tmpl w:val="CBE2132E"/>
    <w:lvl w:ilvl="0" w:tplc="3C9691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CD1D6E"/>
    <w:multiLevelType w:val="hybridMultilevel"/>
    <w:tmpl w:val="AB263B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01F5B"/>
    <w:multiLevelType w:val="singleLevel"/>
    <w:tmpl w:val="5CEE6F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E18284E"/>
    <w:multiLevelType w:val="hybridMultilevel"/>
    <w:tmpl w:val="0916FCC6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5124287A"/>
    <w:multiLevelType w:val="hybridMultilevel"/>
    <w:tmpl w:val="1750D06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4CF40F8"/>
    <w:multiLevelType w:val="multilevel"/>
    <w:tmpl w:val="5F5E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1752D0"/>
    <w:multiLevelType w:val="hybridMultilevel"/>
    <w:tmpl w:val="3FAE798C"/>
    <w:lvl w:ilvl="0" w:tplc="8848C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80BA1C">
      <w:numFmt w:val="none"/>
      <w:lvlText w:val=""/>
      <w:lvlJc w:val="left"/>
      <w:pPr>
        <w:tabs>
          <w:tab w:val="num" w:pos="360"/>
        </w:tabs>
      </w:pPr>
    </w:lvl>
    <w:lvl w:ilvl="2" w:tplc="76AAE192">
      <w:numFmt w:val="none"/>
      <w:lvlText w:val=""/>
      <w:lvlJc w:val="left"/>
      <w:pPr>
        <w:tabs>
          <w:tab w:val="num" w:pos="360"/>
        </w:tabs>
      </w:pPr>
    </w:lvl>
    <w:lvl w:ilvl="3" w:tplc="1BA885B0">
      <w:numFmt w:val="none"/>
      <w:lvlText w:val=""/>
      <w:lvlJc w:val="left"/>
      <w:pPr>
        <w:tabs>
          <w:tab w:val="num" w:pos="360"/>
        </w:tabs>
      </w:pPr>
    </w:lvl>
    <w:lvl w:ilvl="4" w:tplc="44D04DEE">
      <w:numFmt w:val="none"/>
      <w:lvlText w:val=""/>
      <w:lvlJc w:val="left"/>
      <w:pPr>
        <w:tabs>
          <w:tab w:val="num" w:pos="360"/>
        </w:tabs>
      </w:pPr>
    </w:lvl>
    <w:lvl w:ilvl="5" w:tplc="079E91AC">
      <w:numFmt w:val="none"/>
      <w:lvlText w:val=""/>
      <w:lvlJc w:val="left"/>
      <w:pPr>
        <w:tabs>
          <w:tab w:val="num" w:pos="360"/>
        </w:tabs>
      </w:pPr>
    </w:lvl>
    <w:lvl w:ilvl="6" w:tplc="05F84C54">
      <w:numFmt w:val="none"/>
      <w:lvlText w:val=""/>
      <w:lvlJc w:val="left"/>
      <w:pPr>
        <w:tabs>
          <w:tab w:val="num" w:pos="360"/>
        </w:tabs>
      </w:pPr>
    </w:lvl>
    <w:lvl w:ilvl="7" w:tplc="B4025C98">
      <w:numFmt w:val="none"/>
      <w:lvlText w:val=""/>
      <w:lvlJc w:val="left"/>
      <w:pPr>
        <w:tabs>
          <w:tab w:val="num" w:pos="360"/>
        </w:tabs>
      </w:pPr>
    </w:lvl>
    <w:lvl w:ilvl="8" w:tplc="A882FF5C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EF95142"/>
    <w:multiLevelType w:val="multilevel"/>
    <w:tmpl w:val="2BCA6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384BBE"/>
    <w:multiLevelType w:val="hybridMultilevel"/>
    <w:tmpl w:val="002A8248"/>
    <w:lvl w:ilvl="0" w:tplc="6DDAE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387649"/>
    <w:multiLevelType w:val="hybridMultilevel"/>
    <w:tmpl w:val="2132C494"/>
    <w:lvl w:ilvl="0" w:tplc="6DDAE08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A67CA1"/>
    <w:multiLevelType w:val="multilevel"/>
    <w:tmpl w:val="F642F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2381D7A"/>
    <w:multiLevelType w:val="hybridMultilevel"/>
    <w:tmpl w:val="0F50D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0341F5"/>
    <w:multiLevelType w:val="hybridMultilevel"/>
    <w:tmpl w:val="10143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1A4A51"/>
    <w:multiLevelType w:val="multilevel"/>
    <w:tmpl w:val="9B766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3233D0"/>
    <w:multiLevelType w:val="hybridMultilevel"/>
    <w:tmpl w:val="8C7043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</w:num>
  <w:num w:numId="3">
    <w:abstractNumId w:val="10"/>
  </w:num>
  <w:num w:numId="4">
    <w:abstractNumId w:val="7"/>
  </w:num>
  <w:num w:numId="5">
    <w:abstractNumId w:val="21"/>
  </w:num>
  <w:num w:numId="6">
    <w:abstractNumId w:val="9"/>
  </w:num>
  <w:num w:numId="7">
    <w:abstractNumId w:val="20"/>
  </w:num>
  <w:num w:numId="8">
    <w:abstractNumId w:val="12"/>
  </w:num>
  <w:num w:numId="9">
    <w:abstractNumId w:val="33"/>
  </w:num>
  <w:num w:numId="10">
    <w:abstractNumId w:val="6"/>
  </w:num>
  <w:num w:numId="11">
    <w:abstractNumId w:val="35"/>
  </w:num>
  <w:num w:numId="12">
    <w:abstractNumId w:val="8"/>
  </w:num>
  <w:num w:numId="13">
    <w:abstractNumId w:val="25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26"/>
  </w:num>
  <w:num w:numId="19">
    <w:abstractNumId w:val="14"/>
  </w:num>
  <w:num w:numId="20">
    <w:abstractNumId w:val="37"/>
  </w:num>
  <w:num w:numId="21">
    <w:abstractNumId w:val="27"/>
  </w:num>
  <w:num w:numId="22">
    <w:abstractNumId w:val="22"/>
  </w:num>
  <w:num w:numId="23">
    <w:abstractNumId w:val="15"/>
  </w:num>
  <w:num w:numId="24">
    <w:abstractNumId w:val="4"/>
  </w:num>
  <w:num w:numId="25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28"/>
  </w:num>
  <w:num w:numId="28">
    <w:abstractNumId w:val="30"/>
  </w:num>
  <w:num w:numId="29">
    <w:abstractNumId w:val="17"/>
  </w:num>
  <w:num w:numId="30">
    <w:abstractNumId w:val="34"/>
  </w:num>
  <w:num w:numId="31">
    <w:abstractNumId w:val="31"/>
  </w:num>
  <w:num w:numId="32">
    <w:abstractNumId w:val="36"/>
  </w:num>
  <w:num w:numId="33">
    <w:abstractNumId w:val="32"/>
  </w:num>
  <w:num w:numId="34">
    <w:abstractNumId w:val="23"/>
  </w:num>
  <w:num w:numId="35">
    <w:abstractNumId w:val="13"/>
  </w:num>
  <w:num w:numId="36">
    <w:abstractNumId w:val="5"/>
  </w:num>
  <w:num w:numId="37">
    <w:abstractNumId w:val="18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247AF3"/>
    <w:rsid w:val="00001871"/>
    <w:rsid w:val="00012685"/>
    <w:rsid w:val="00032D49"/>
    <w:rsid w:val="00032EC3"/>
    <w:rsid w:val="00035439"/>
    <w:rsid w:val="0004205C"/>
    <w:rsid w:val="00046A86"/>
    <w:rsid w:val="0006011C"/>
    <w:rsid w:val="0006039D"/>
    <w:rsid w:val="00061F36"/>
    <w:rsid w:val="000654B8"/>
    <w:rsid w:val="00071E45"/>
    <w:rsid w:val="0008496A"/>
    <w:rsid w:val="000930A1"/>
    <w:rsid w:val="00096880"/>
    <w:rsid w:val="000A3507"/>
    <w:rsid w:val="000A359D"/>
    <w:rsid w:val="000B0E34"/>
    <w:rsid w:val="000B483D"/>
    <w:rsid w:val="000C307C"/>
    <w:rsid w:val="000C3A0B"/>
    <w:rsid w:val="000E374F"/>
    <w:rsid w:val="000E620B"/>
    <w:rsid w:val="000F14E6"/>
    <w:rsid w:val="000F1898"/>
    <w:rsid w:val="000F227D"/>
    <w:rsid w:val="000F33DD"/>
    <w:rsid w:val="00101A78"/>
    <w:rsid w:val="0012354C"/>
    <w:rsid w:val="00124E5F"/>
    <w:rsid w:val="00126103"/>
    <w:rsid w:val="00131F1D"/>
    <w:rsid w:val="00135667"/>
    <w:rsid w:val="00157460"/>
    <w:rsid w:val="001619FB"/>
    <w:rsid w:val="0017497F"/>
    <w:rsid w:val="001758F0"/>
    <w:rsid w:val="001836DC"/>
    <w:rsid w:val="00183B7A"/>
    <w:rsid w:val="00186D8D"/>
    <w:rsid w:val="001873E5"/>
    <w:rsid w:val="001A2499"/>
    <w:rsid w:val="001A3AE7"/>
    <w:rsid w:val="001A3F77"/>
    <w:rsid w:val="001C1835"/>
    <w:rsid w:val="001C36A5"/>
    <w:rsid w:val="001C3788"/>
    <w:rsid w:val="001C6754"/>
    <w:rsid w:val="001D567E"/>
    <w:rsid w:val="001D676C"/>
    <w:rsid w:val="001E2018"/>
    <w:rsid w:val="001E7280"/>
    <w:rsid w:val="001F008B"/>
    <w:rsid w:val="00204527"/>
    <w:rsid w:val="00206C53"/>
    <w:rsid w:val="00206F67"/>
    <w:rsid w:val="00217997"/>
    <w:rsid w:val="00225427"/>
    <w:rsid w:val="00230404"/>
    <w:rsid w:val="00236D2E"/>
    <w:rsid w:val="00243AC2"/>
    <w:rsid w:val="002458C5"/>
    <w:rsid w:val="00247AF3"/>
    <w:rsid w:val="00251C95"/>
    <w:rsid w:val="0025232E"/>
    <w:rsid w:val="002604B2"/>
    <w:rsid w:val="00260EDE"/>
    <w:rsid w:val="00266A8E"/>
    <w:rsid w:val="0027578D"/>
    <w:rsid w:val="00287A79"/>
    <w:rsid w:val="002938E3"/>
    <w:rsid w:val="0029429F"/>
    <w:rsid w:val="002B61E3"/>
    <w:rsid w:val="002B7357"/>
    <w:rsid w:val="002C22EF"/>
    <w:rsid w:val="002C760A"/>
    <w:rsid w:val="002D371B"/>
    <w:rsid w:val="002F041B"/>
    <w:rsid w:val="002F4B05"/>
    <w:rsid w:val="003000D9"/>
    <w:rsid w:val="003109B0"/>
    <w:rsid w:val="003152A6"/>
    <w:rsid w:val="00335CEF"/>
    <w:rsid w:val="00343A5B"/>
    <w:rsid w:val="00350D0A"/>
    <w:rsid w:val="003609AA"/>
    <w:rsid w:val="00373E5D"/>
    <w:rsid w:val="00376A3B"/>
    <w:rsid w:val="00383518"/>
    <w:rsid w:val="00385A70"/>
    <w:rsid w:val="00394204"/>
    <w:rsid w:val="003A33F0"/>
    <w:rsid w:val="003A40E9"/>
    <w:rsid w:val="003A5794"/>
    <w:rsid w:val="003A620B"/>
    <w:rsid w:val="003B072F"/>
    <w:rsid w:val="003B1F13"/>
    <w:rsid w:val="003B4FCA"/>
    <w:rsid w:val="003B5953"/>
    <w:rsid w:val="003B75CD"/>
    <w:rsid w:val="003C61AC"/>
    <w:rsid w:val="003C636C"/>
    <w:rsid w:val="003C74AB"/>
    <w:rsid w:val="003C7CF2"/>
    <w:rsid w:val="003D5405"/>
    <w:rsid w:val="003D5647"/>
    <w:rsid w:val="003E290B"/>
    <w:rsid w:val="00412172"/>
    <w:rsid w:val="004166C7"/>
    <w:rsid w:val="00425192"/>
    <w:rsid w:val="00427179"/>
    <w:rsid w:val="004339B0"/>
    <w:rsid w:val="00447950"/>
    <w:rsid w:val="004538AE"/>
    <w:rsid w:val="00465FF1"/>
    <w:rsid w:val="00470C03"/>
    <w:rsid w:val="00481234"/>
    <w:rsid w:val="00481379"/>
    <w:rsid w:val="004819AE"/>
    <w:rsid w:val="004A5447"/>
    <w:rsid w:val="004B6F14"/>
    <w:rsid w:val="004B7249"/>
    <w:rsid w:val="004B7CC3"/>
    <w:rsid w:val="004C2676"/>
    <w:rsid w:val="004C65E0"/>
    <w:rsid w:val="004E6048"/>
    <w:rsid w:val="004F47F7"/>
    <w:rsid w:val="004F6A70"/>
    <w:rsid w:val="0050554F"/>
    <w:rsid w:val="00510814"/>
    <w:rsid w:val="00514159"/>
    <w:rsid w:val="0052528F"/>
    <w:rsid w:val="0053112B"/>
    <w:rsid w:val="00532F56"/>
    <w:rsid w:val="00536CB3"/>
    <w:rsid w:val="00560CB9"/>
    <w:rsid w:val="005619E4"/>
    <w:rsid w:val="005662C9"/>
    <w:rsid w:val="005739BC"/>
    <w:rsid w:val="00577202"/>
    <w:rsid w:val="005803A7"/>
    <w:rsid w:val="005904EA"/>
    <w:rsid w:val="005E2355"/>
    <w:rsid w:val="005F6ECB"/>
    <w:rsid w:val="005F6F43"/>
    <w:rsid w:val="00601CB1"/>
    <w:rsid w:val="006028E3"/>
    <w:rsid w:val="00610692"/>
    <w:rsid w:val="0062197B"/>
    <w:rsid w:val="006239C7"/>
    <w:rsid w:val="0063237C"/>
    <w:rsid w:val="00634509"/>
    <w:rsid w:val="0064295C"/>
    <w:rsid w:val="00655660"/>
    <w:rsid w:val="00655751"/>
    <w:rsid w:val="00656176"/>
    <w:rsid w:val="00656D31"/>
    <w:rsid w:val="0066321C"/>
    <w:rsid w:val="00664ACD"/>
    <w:rsid w:val="00673E47"/>
    <w:rsid w:val="00681D7B"/>
    <w:rsid w:val="00682A04"/>
    <w:rsid w:val="00684493"/>
    <w:rsid w:val="00691F5D"/>
    <w:rsid w:val="006A28DA"/>
    <w:rsid w:val="006A684E"/>
    <w:rsid w:val="006B3CD4"/>
    <w:rsid w:val="006B6648"/>
    <w:rsid w:val="006E2F01"/>
    <w:rsid w:val="006E3029"/>
    <w:rsid w:val="006E6597"/>
    <w:rsid w:val="006F07D9"/>
    <w:rsid w:val="006F0FAA"/>
    <w:rsid w:val="007003C6"/>
    <w:rsid w:val="007062FC"/>
    <w:rsid w:val="00713D2F"/>
    <w:rsid w:val="00717B4E"/>
    <w:rsid w:val="00730D34"/>
    <w:rsid w:val="00731A50"/>
    <w:rsid w:val="00742790"/>
    <w:rsid w:val="00745CD2"/>
    <w:rsid w:val="00746B9F"/>
    <w:rsid w:val="00751495"/>
    <w:rsid w:val="0075738E"/>
    <w:rsid w:val="007739E7"/>
    <w:rsid w:val="00793217"/>
    <w:rsid w:val="00793D4C"/>
    <w:rsid w:val="00796FC1"/>
    <w:rsid w:val="007A6C6E"/>
    <w:rsid w:val="007A7855"/>
    <w:rsid w:val="007B02DA"/>
    <w:rsid w:val="007C0B05"/>
    <w:rsid w:val="007C1EC1"/>
    <w:rsid w:val="007C301F"/>
    <w:rsid w:val="007D5452"/>
    <w:rsid w:val="007D5CFD"/>
    <w:rsid w:val="007D5D0B"/>
    <w:rsid w:val="007E518A"/>
    <w:rsid w:val="007F0C19"/>
    <w:rsid w:val="007F3C61"/>
    <w:rsid w:val="00800338"/>
    <w:rsid w:val="0080062F"/>
    <w:rsid w:val="00801871"/>
    <w:rsid w:val="0080694B"/>
    <w:rsid w:val="008103E0"/>
    <w:rsid w:val="00816D29"/>
    <w:rsid w:val="008174B7"/>
    <w:rsid w:val="008208E2"/>
    <w:rsid w:val="0082147A"/>
    <w:rsid w:val="0082656F"/>
    <w:rsid w:val="00830225"/>
    <w:rsid w:val="00831EB9"/>
    <w:rsid w:val="0083407C"/>
    <w:rsid w:val="008410A2"/>
    <w:rsid w:val="00844940"/>
    <w:rsid w:val="0084704B"/>
    <w:rsid w:val="00860ADE"/>
    <w:rsid w:val="00865CD6"/>
    <w:rsid w:val="00876508"/>
    <w:rsid w:val="008A57CD"/>
    <w:rsid w:val="008A69CF"/>
    <w:rsid w:val="008C0C27"/>
    <w:rsid w:val="008C5324"/>
    <w:rsid w:val="008D4085"/>
    <w:rsid w:val="008D5F5D"/>
    <w:rsid w:val="008D66C0"/>
    <w:rsid w:val="00905C8E"/>
    <w:rsid w:val="00906A56"/>
    <w:rsid w:val="0091453A"/>
    <w:rsid w:val="009215BA"/>
    <w:rsid w:val="00921BD0"/>
    <w:rsid w:val="00924336"/>
    <w:rsid w:val="00933F58"/>
    <w:rsid w:val="009346C4"/>
    <w:rsid w:val="00935D4E"/>
    <w:rsid w:val="00940116"/>
    <w:rsid w:val="009403EE"/>
    <w:rsid w:val="00940E8A"/>
    <w:rsid w:val="00942D30"/>
    <w:rsid w:val="009502F9"/>
    <w:rsid w:val="00951B3F"/>
    <w:rsid w:val="009556B6"/>
    <w:rsid w:val="009607D8"/>
    <w:rsid w:val="00960BF9"/>
    <w:rsid w:val="009628D8"/>
    <w:rsid w:val="00963819"/>
    <w:rsid w:val="009723A0"/>
    <w:rsid w:val="009771CD"/>
    <w:rsid w:val="00981658"/>
    <w:rsid w:val="0098582B"/>
    <w:rsid w:val="00987633"/>
    <w:rsid w:val="00990C5B"/>
    <w:rsid w:val="00993D33"/>
    <w:rsid w:val="00997387"/>
    <w:rsid w:val="009A0757"/>
    <w:rsid w:val="009A12F6"/>
    <w:rsid w:val="009A47C3"/>
    <w:rsid w:val="009A6F53"/>
    <w:rsid w:val="009B002E"/>
    <w:rsid w:val="009B3A1B"/>
    <w:rsid w:val="009B4E2C"/>
    <w:rsid w:val="009B590A"/>
    <w:rsid w:val="009C6591"/>
    <w:rsid w:val="009D188D"/>
    <w:rsid w:val="009D235C"/>
    <w:rsid w:val="009F6D20"/>
    <w:rsid w:val="00A06E2F"/>
    <w:rsid w:val="00A078B3"/>
    <w:rsid w:val="00A14F59"/>
    <w:rsid w:val="00A30A0C"/>
    <w:rsid w:val="00A43AB1"/>
    <w:rsid w:val="00A44BAA"/>
    <w:rsid w:val="00A60BDA"/>
    <w:rsid w:val="00A612B6"/>
    <w:rsid w:val="00A61E82"/>
    <w:rsid w:val="00A67810"/>
    <w:rsid w:val="00A67B5F"/>
    <w:rsid w:val="00A723F2"/>
    <w:rsid w:val="00A73D25"/>
    <w:rsid w:val="00A751EB"/>
    <w:rsid w:val="00A80827"/>
    <w:rsid w:val="00A80BC7"/>
    <w:rsid w:val="00A86968"/>
    <w:rsid w:val="00A942CB"/>
    <w:rsid w:val="00AA50A6"/>
    <w:rsid w:val="00AC3B64"/>
    <w:rsid w:val="00AE0ACA"/>
    <w:rsid w:val="00AF65B4"/>
    <w:rsid w:val="00B02D49"/>
    <w:rsid w:val="00B058E2"/>
    <w:rsid w:val="00B05A0B"/>
    <w:rsid w:val="00B06AF0"/>
    <w:rsid w:val="00B10FD6"/>
    <w:rsid w:val="00B275AB"/>
    <w:rsid w:val="00B27929"/>
    <w:rsid w:val="00B43BAE"/>
    <w:rsid w:val="00B61E69"/>
    <w:rsid w:val="00B629C1"/>
    <w:rsid w:val="00B63FBD"/>
    <w:rsid w:val="00B762A6"/>
    <w:rsid w:val="00B775AD"/>
    <w:rsid w:val="00B8122E"/>
    <w:rsid w:val="00B848CF"/>
    <w:rsid w:val="00B862B2"/>
    <w:rsid w:val="00B869DF"/>
    <w:rsid w:val="00BB13BD"/>
    <w:rsid w:val="00BB32FC"/>
    <w:rsid w:val="00BB72BA"/>
    <w:rsid w:val="00BC70D7"/>
    <w:rsid w:val="00BD23AD"/>
    <w:rsid w:val="00BE1F82"/>
    <w:rsid w:val="00BF32AE"/>
    <w:rsid w:val="00C314A4"/>
    <w:rsid w:val="00C343F8"/>
    <w:rsid w:val="00C35321"/>
    <w:rsid w:val="00C56E3A"/>
    <w:rsid w:val="00C70559"/>
    <w:rsid w:val="00C72A69"/>
    <w:rsid w:val="00C7362F"/>
    <w:rsid w:val="00C7426A"/>
    <w:rsid w:val="00C85F37"/>
    <w:rsid w:val="00C91253"/>
    <w:rsid w:val="00C97EAF"/>
    <w:rsid w:val="00CA301A"/>
    <w:rsid w:val="00CA3BF2"/>
    <w:rsid w:val="00CA475F"/>
    <w:rsid w:val="00CA5AA0"/>
    <w:rsid w:val="00CB76A7"/>
    <w:rsid w:val="00CC215B"/>
    <w:rsid w:val="00CC2A74"/>
    <w:rsid w:val="00CC761E"/>
    <w:rsid w:val="00CE1201"/>
    <w:rsid w:val="00CF2FB2"/>
    <w:rsid w:val="00D01222"/>
    <w:rsid w:val="00D1434C"/>
    <w:rsid w:val="00D20474"/>
    <w:rsid w:val="00D44A5E"/>
    <w:rsid w:val="00D44B89"/>
    <w:rsid w:val="00D45D80"/>
    <w:rsid w:val="00D46DF0"/>
    <w:rsid w:val="00D50199"/>
    <w:rsid w:val="00D5386C"/>
    <w:rsid w:val="00D64863"/>
    <w:rsid w:val="00D849F5"/>
    <w:rsid w:val="00D918D2"/>
    <w:rsid w:val="00D93A0F"/>
    <w:rsid w:val="00D944BD"/>
    <w:rsid w:val="00DA7204"/>
    <w:rsid w:val="00DB32A3"/>
    <w:rsid w:val="00DB5A63"/>
    <w:rsid w:val="00DC0E13"/>
    <w:rsid w:val="00DD2C87"/>
    <w:rsid w:val="00DE6A77"/>
    <w:rsid w:val="00DF6B4D"/>
    <w:rsid w:val="00E13EAA"/>
    <w:rsid w:val="00E25448"/>
    <w:rsid w:val="00E269A9"/>
    <w:rsid w:val="00E27842"/>
    <w:rsid w:val="00E31129"/>
    <w:rsid w:val="00E45E0C"/>
    <w:rsid w:val="00E537E5"/>
    <w:rsid w:val="00E57DCA"/>
    <w:rsid w:val="00E66F75"/>
    <w:rsid w:val="00E679E7"/>
    <w:rsid w:val="00E813F1"/>
    <w:rsid w:val="00E97B71"/>
    <w:rsid w:val="00EA20CF"/>
    <w:rsid w:val="00EB15FA"/>
    <w:rsid w:val="00EB51A2"/>
    <w:rsid w:val="00ED7D40"/>
    <w:rsid w:val="00EE2466"/>
    <w:rsid w:val="00EF13A4"/>
    <w:rsid w:val="00EF29F7"/>
    <w:rsid w:val="00EF5BD7"/>
    <w:rsid w:val="00F00E51"/>
    <w:rsid w:val="00F019FC"/>
    <w:rsid w:val="00F062B4"/>
    <w:rsid w:val="00F117D4"/>
    <w:rsid w:val="00F15D92"/>
    <w:rsid w:val="00F210F2"/>
    <w:rsid w:val="00F3687C"/>
    <w:rsid w:val="00F36FA5"/>
    <w:rsid w:val="00F400C6"/>
    <w:rsid w:val="00F616E1"/>
    <w:rsid w:val="00F67008"/>
    <w:rsid w:val="00F711FD"/>
    <w:rsid w:val="00FA1FA0"/>
    <w:rsid w:val="00FC2AF6"/>
    <w:rsid w:val="00FC6BD7"/>
    <w:rsid w:val="00FC6C36"/>
    <w:rsid w:val="00FD5A66"/>
    <w:rsid w:val="00FE2E74"/>
    <w:rsid w:val="00FE58EE"/>
    <w:rsid w:val="00FF267C"/>
    <w:rsid w:val="00FF70DF"/>
    <w:rsid w:val="00FF7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C"/>
  </w:style>
  <w:style w:type="paragraph" w:styleId="1">
    <w:name w:val="heading 1"/>
    <w:basedOn w:val="a"/>
    <w:link w:val="10"/>
    <w:uiPriority w:val="9"/>
    <w:qFormat/>
    <w:rsid w:val="00A751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0DF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aliases w:val="Обычный (Web)"/>
    <w:basedOn w:val="a"/>
    <w:uiPriority w:val="99"/>
    <w:unhideWhenUsed/>
    <w:rsid w:val="00EF13A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C2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73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362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3A4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3A40E9"/>
  </w:style>
  <w:style w:type="paragraph" w:styleId="aa">
    <w:name w:val="footer"/>
    <w:basedOn w:val="a"/>
    <w:link w:val="ab"/>
    <w:uiPriority w:val="99"/>
    <w:semiHidden/>
    <w:unhideWhenUsed/>
    <w:rsid w:val="003A4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A40E9"/>
  </w:style>
  <w:style w:type="paragraph" w:styleId="ac">
    <w:name w:val="No Spacing"/>
    <w:aliases w:val="Обя,мелкий,мой рабочий,норма,Айгерим"/>
    <w:link w:val="ad"/>
    <w:qFormat/>
    <w:rsid w:val="00655751"/>
    <w:pPr>
      <w:spacing w:after="0" w:line="240" w:lineRule="auto"/>
    </w:pPr>
  </w:style>
  <w:style w:type="paragraph" w:styleId="ae">
    <w:name w:val="Body Text"/>
    <w:basedOn w:val="a"/>
    <w:link w:val="af"/>
    <w:rsid w:val="006F07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6F07D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B61E3"/>
  </w:style>
  <w:style w:type="paragraph" w:styleId="2">
    <w:name w:val="Body Text Indent 2"/>
    <w:basedOn w:val="a"/>
    <w:link w:val="20"/>
    <w:uiPriority w:val="99"/>
    <w:unhideWhenUsed/>
    <w:rsid w:val="004E60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E6048"/>
  </w:style>
  <w:style w:type="character" w:customStyle="1" w:styleId="c0">
    <w:name w:val="c0"/>
    <w:basedOn w:val="a0"/>
    <w:rsid w:val="001E2018"/>
  </w:style>
  <w:style w:type="paragraph" w:customStyle="1" w:styleId="c8">
    <w:name w:val="c8"/>
    <w:basedOn w:val="a"/>
    <w:rsid w:val="001E2018"/>
    <w:pPr>
      <w:spacing w:before="280" w:after="280" w:line="240" w:lineRule="auto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styleId="af0">
    <w:name w:val="Emphasis"/>
    <w:basedOn w:val="a0"/>
    <w:uiPriority w:val="20"/>
    <w:qFormat/>
    <w:rsid w:val="00713D2F"/>
    <w:rPr>
      <w:i/>
      <w:iCs/>
    </w:rPr>
  </w:style>
  <w:style w:type="character" w:customStyle="1" w:styleId="ad">
    <w:name w:val="Без интервала Знак"/>
    <w:aliases w:val="Обя Знак,мелкий Знак,мой рабочий Знак,норма Знак,Айгерим Знак"/>
    <w:link w:val="ac"/>
    <w:uiPriority w:val="1"/>
    <w:locked/>
    <w:rsid w:val="00A86968"/>
  </w:style>
  <w:style w:type="character" w:customStyle="1" w:styleId="10">
    <w:name w:val="Заголовок 1 Знак"/>
    <w:basedOn w:val="a0"/>
    <w:link w:val="1"/>
    <w:uiPriority w:val="9"/>
    <w:rsid w:val="00A751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f1">
    <w:name w:val="Strong"/>
    <w:uiPriority w:val="22"/>
    <w:qFormat/>
    <w:rsid w:val="001A3AE7"/>
    <w:rPr>
      <w:b/>
      <w:bCs/>
    </w:rPr>
  </w:style>
  <w:style w:type="character" w:styleId="af2">
    <w:name w:val="Hyperlink"/>
    <w:basedOn w:val="a0"/>
    <w:uiPriority w:val="99"/>
    <w:unhideWhenUsed/>
    <w:rsid w:val="001A3A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ar1.kz/pedsovet-17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1;&#1080;&#1089;&#1090;%20Microsoft%20Office%20Exce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1;&#1080;&#1089;&#1090;%20Microsoft%20Office%20Excel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ROTEKO\Desktop\&#1051;&#1080;&#1089;&#1090;%20Microsoft%20Office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ctr">
              <a:defRPr/>
            </a:pPr>
            <a:r>
              <a:rPr lang="ru-RU" sz="1800" b="1" i="0" baseline="0"/>
              <a:t>Категории учителей казахского языка и литературы</a:t>
            </a:r>
            <a:endParaRPr lang="ru-RU"/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dLbls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Лист1!$A$1:$A$5</c:f>
              <c:strCache>
                <c:ptCount val="5"/>
                <c:pt idx="0">
                  <c:v>Всего</c:v>
                </c:pt>
                <c:pt idx="1">
                  <c:v>высшая</c:v>
                </c:pt>
                <c:pt idx="2">
                  <c:v>первая</c:v>
                </c:pt>
                <c:pt idx="3">
                  <c:v>вторая</c:v>
                </c:pt>
                <c:pt idx="4">
                  <c:v>б/к</c:v>
                </c:pt>
              </c:strCache>
            </c:strRef>
          </c:cat>
          <c:val>
            <c:numRef>
              <c:f>Лист1!$B$1:$B$5</c:f>
              <c:numCache>
                <c:formatCode>General</c:formatCode>
                <c:ptCount val="5"/>
                <c:pt idx="0">
                  <c:v>10</c:v>
                </c:pt>
                <c:pt idx="1">
                  <c:v>3</c:v>
                </c:pt>
                <c:pt idx="2">
                  <c:v>2</c:v>
                </c:pt>
                <c:pt idx="3">
                  <c:v>3</c:v>
                </c:pt>
                <c:pt idx="4">
                  <c:v>2</c:v>
                </c:pt>
              </c:numCache>
            </c:numRef>
          </c:val>
        </c:ser>
        <c:shape val="cylinder"/>
        <c:axId val="69883392"/>
        <c:axId val="69910528"/>
        <c:axId val="0"/>
      </c:bar3DChart>
      <c:catAx>
        <c:axId val="69883392"/>
        <c:scaling>
          <c:orientation val="minMax"/>
        </c:scaling>
        <c:axPos val="b"/>
        <c:tickLblPos val="nextTo"/>
        <c:crossAx val="69910528"/>
        <c:crosses val="autoZero"/>
        <c:auto val="1"/>
        <c:lblAlgn val="ctr"/>
        <c:lblOffset val="100"/>
      </c:catAx>
      <c:valAx>
        <c:axId val="69910528"/>
        <c:scaling>
          <c:orientation val="minMax"/>
        </c:scaling>
        <c:axPos val="l"/>
        <c:majorGridlines/>
        <c:numFmt formatCode="General" sourceLinked="1"/>
        <c:tickLblPos val="nextTo"/>
        <c:crossAx val="69883392"/>
        <c:crosses val="autoZero"/>
        <c:crossBetween val="between"/>
      </c:valAx>
      <c:dTable>
        <c:showHorzBorder val="1"/>
        <c:showVertBorder val="1"/>
        <c:showOutline val="1"/>
      </c:dTable>
    </c:plotArea>
    <c:legend>
      <c:legendPos val="r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 b="1" i="0" baseline="0">
                <a:latin typeface="Times New Roman" pitchFamily="18" charset="0"/>
                <a:cs typeface="Times New Roman" pitchFamily="18" charset="0"/>
              </a:rPr>
              <a:t>Стаж   учителей казахского языка и литературы 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dLbls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Лист2!$A$1:$E$1</c:f>
              <c:strCache>
                <c:ptCount val="5"/>
                <c:pt idx="0">
                  <c:v>Всего</c:v>
                </c:pt>
                <c:pt idx="1">
                  <c:v>от 3 до 8 лет</c:v>
                </c:pt>
                <c:pt idx="2">
                  <c:v>от 8до 16 лет</c:v>
                </c:pt>
                <c:pt idx="3">
                  <c:v>от 16-20 лет</c:v>
                </c:pt>
                <c:pt idx="4">
                  <c:v>свыше 20</c:v>
                </c:pt>
              </c:strCache>
            </c:strRef>
          </c:cat>
          <c:val>
            <c:numRef>
              <c:f>Лист2!$A$2:$E$2</c:f>
              <c:numCache>
                <c:formatCode>General</c:formatCode>
                <c:ptCount val="5"/>
                <c:pt idx="0">
                  <c:v>10</c:v>
                </c:pt>
                <c:pt idx="1">
                  <c:v>1</c:v>
                </c:pt>
                <c:pt idx="2">
                  <c:v>2</c:v>
                </c:pt>
                <c:pt idx="3">
                  <c:v>0</c:v>
                </c:pt>
                <c:pt idx="4">
                  <c:v>5</c:v>
                </c:pt>
              </c:numCache>
            </c:numRef>
          </c:val>
        </c:ser>
        <c:ser>
          <c:idx val="1"/>
          <c:order val="1"/>
          <c:cat>
            <c:strRef>
              <c:f>Лист2!$A$1:$E$1</c:f>
              <c:strCache>
                <c:ptCount val="5"/>
                <c:pt idx="0">
                  <c:v>Всего</c:v>
                </c:pt>
                <c:pt idx="1">
                  <c:v>от 3 до 8 лет</c:v>
                </c:pt>
                <c:pt idx="2">
                  <c:v>от 8до 16 лет</c:v>
                </c:pt>
                <c:pt idx="3">
                  <c:v>от 16-20 лет</c:v>
                </c:pt>
                <c:pt idx="4">
                  <c:v>свыше 20</c:v>
                </c:pt>
              </c:strCache>
            </c:strRef>
          </c:cat>
          <c:val>
            <c:numRef>
              <c:f>Лист2!$A$3:$E$3</c:f>
              <c:numCache>
                <c:formatCode>General</c:formatCode>
                <c:ptCount val="5"/>
              </c:numCache>
            </c:numRef>
          </c:val>
        </c:ser>
        <c:dLbls>
          <c:showVal val="1"/>
        </c:dLbls>
        <c:shape val="cone"/>
        <c:axId val="69944832"/>
        <c:axId val="69946752"/>
        <c:axId val="0"/>
      </c:bar3DChart>
      <c:catAx>
        <c:axId val="69944832"/>
        <c:scaling>
          <c:orientation val="minMax"/>
        </c:scaling>
        <c:axPos val="b"/>
        <c:tickLblPos val="nextTo"/>
        <c:crossAx val="69946752"/>
        <c:crosses val="autoZero"/>
        <c:auto val="1"/>
        <c:lblAlgn val="ctr"/>
        <c:lblOffset val="100"/>
      </c:catAx>
      <c:valAx>
        <c:axId val="69946752"/>
        <c:scaling>
          <c:orientation val="minMax"/>
        </c:scaling>
        <c:axPos val="l"/>
        <c:majorGridlines/>
        <c:numFmt formatCode="General" sourceLinked="1"/>
        <c:tickLblPos val="nextTo"/>
        <c:crossAx val="69944832"/>
        <c:crosses val="autoZero"/>
        <c:crossBetween val="between"/>
      </c:valAx>
      <c:dTable>
        <c:showHorzBorder val="1"/>
        <c:showVertBorder val="1"/>
        <c:showOutline val="1"/>
      </c:dTable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Возрастной состав учителей  казахского языка</a:t>
            </a:r>
          </a:p>
        </c:rich>
      </c:tx>
    </c:title>
    <c:plotArea>
      <c:layout/>
      <c:barChart>
        <c:barDir val="bar"/>
        <c:grouping val="clustered"/>
        <c:ser>
          <c:idx val="0"/>
          <c:order val="0"/>
          <c:dLbls>
            <c:txPr>
              <a:bodyPr/>
              <a:lstStyle/>
              <a:p>
                <a:pPr>
                  <a:defRPr sz="105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Лист2!$A$1:$C$1</c:f>
              <c:strCache>
                <c:ptCount val="3"/>
                <c:pt idx="0">
                  <c:v>Всего </c:v>
                </c:pt>
                <c:pt idx="1">
                  <c:v>До 55 лет</c:v>
                </c:pt>
                <c:pt idx="2">
                  <c:v>56-58</c:v>
                </c:pt>
              </c:strCache>
            </c:strRef>
          </c:cat>
          <c:val>
            <c:numRef>
              <c:f>Лист2!$A$2:$C$2</c:f>
              <c:numCache>
                <c:formatCode>General</c:formatCode>
                <c:ptCount val="3"/>
                <c:pt idx="0">
                  <c:v>10</c:v>
                </c:pt>
                <c:pt idx="1">
                  <c:v>9</c:v>
                </c:pt>
                <c:pt idx="2">
                  <c:v>1</c:v>
                </c:pt>
              </c:numCache>
            </c:numRef>
          </c:val>
        </c:ser>
        <c:dLbls>
          <c:showVal val="1"/>
        </c:dLbls>
        <c:axId val="72104192"/>
        <c:axId val="81418112"/>
      </c:barChart>
      <c:catAx>
        <c:axId val="72104192"/>
        <c:scaling>
          <c:orientation val="minMax"/>
        </c:scaling>
        <c:axPos val="l"/>
        <c:tickLblPos val="nextTo"/>
        <c:crossAx val="81418112"/>
        <c:crosses val="autoZero"/>
        <c:auto val="1"/>
        <c:lblAlgn val="ctr"/>
        <c:lblOffset val="100"/>
      </c:catAx>
      <c:valAx>
        <c:axId val="81418112"/>
        <c:scaling>
          <c:orientation val="minMax"/>
        </c:scaling>
        <c:axPos val="b"/>
        <c:majorGridlines/>
        <c:numFmt formatCode="General" sourceLinked="1"/>
        <c:tickLblPos val="nextTo"/>
        <c:crossAx val="72104192"/>
        <c:crosses val="autoZero"/>
        <c:crossBetween val="between"/>
      </c:valAx>
      <c:dTable>
        <c:showHorzBorder val="1"/>
        <c:showVertBorder val="1"/>
        <c:showOutline val="1"/>
      </c:dTable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284F5-2B5E-4599-9E2B-B171D0450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4495</Words>
  <Characters>25622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dcterms:created xsi:type="dcterms:W3CDTF">2018-06-02T19:11:00Z</dcterms:created>
  <dcterms:modified xsi:type="dcterms:W3CDTF">2018-06-03T06:10:00Z</dcterms:modified>
</cp:coreProperties>
</file>